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20" w:type="dxa"/>
        <w:tblLayout w:type="fixed"/>
        <w:tblCellMar>
          <w:left w:w="120" w:type="dxa"/>
          <w:right w:w="120" w:type="dxa"/>
        </w:tblCellMar>
        <w:tblLook w:val="0000" w:firstRow="0" w:lastRow="0" w:firstColumn="0" w:lastColumn="0" w:noHBand="0" w:noVBand="0"/>
      </w:tblPr>
      <w:tblGrid>
        <w:gridCol w:w="8236"/>
        <w:gridCol w:w="1394"/>
      </w:tblGrid>
      <w:tr w:rsidR="00BD617C" w:rsidRPr="00944AF3">
        <w:tc>
          <w:tcPr>
            <w:tcW w:w="8236" w:type="dxa"/>
            <w:vMerge w:val="restart"/>
            <w:tcBorders>
              <w:top w:val="single" w:sz="24" w:space="0" w:color="FFFFFF"/>
              <w:left w:val="single" w:sz="24" w:space="0" w:color="FFFFFF"/>
              <w:bottom w:val="single" w:sz="24" w:space="0" w:color="FFFFFF"/>
              <w:right w:val="single" w:sz="24" w:space="0" w:color="FFFFFF"/>
            </w:tcBorders>
            <w:shd w:val="clear" w:color="auto" w:fill="C0C0C0"/>
            <w:tcMar>
              <w:top w:w="0" w:type="dxa"/>
              <w:left w:w="120" w:type="dxa"/>
              <w:bottom w:w="0" w:type="dxa"/>
              <w:right w:w="120" w:type="dxa"/>
            </w:tcMar>
            <w:vAlign w:val="center"/>
          </w:tcPr>
          <w:p w:rsidR="008C73B4" w:rsidRPr="00944AF3" w:rsidRDefault="00BD617C" w:rsidP="00D20256">
            <w:pPr>
              <w:spacing w:before="120" w:after="120"/>
              <w:ind w:left="2272" w:hanging="2272"/>
              <w:jc w:val="both"/>
              <w:rPr>
                <w:rFonts w:eastAsia="Times New Roman"/>
                <w:b/>
                <w:color w:val="000000"/>
              </w:rPr>
            </w:pPr>
            <w:r w:rsidRPr="00944AF3">
              <w:rPr>
                <w:rFonts w:eastAsia="Times New Roman"/>
                <w:b/>
                <w:color w:val="000000"/>
              </w:rPr>
              <w:t>PROCED</w:t>
            </w:r>
            <w:r w:rsidRPr="00944AF3">
              <w:rPr>
                <w:rFonts w:eastAsia="Times New Roman"/>
                <w:b/>
                <w:color w:val="000000"/>
                <w:spacing w:val="-1"/>
              </w:rPr>
              <w:t>U</w:t>
            </w:r>
            <w:r w:rsidR="008C73B4" w:rsidRPr="00944AF3">
              <w:rPr>
                <w:rFonts w:eastAsia="Times New Roman"/>
                <w:b/>
                <w:color w:val="000000"/>
              </w:rPr>
              <w:t>RA:</w:t>
            </w:r>
          </w:p>
          <w:p w:rsidR="00BD617C" w:rsidRPr="00944AF3" w:rsidRDefault="00BD617C" w:rsidP="00D20256">
            <w:pPr>
              <w:spacing w:before="120" w:after="120"/>
              <w:ind w:left="2272" w:hanging="2272"/>
              <w:jc w:val="both"/>
              <w:rPr>
                <w:rFonts w:eastAsia="Times New Roman"/>
                <w:i/>
                <w:spacing w:val="-2"/>
              </w:rPr>
            </w:pPr>
            <w:r w:rsidRPr="00944AF3">
              <w:rPr>
                <w:rFonts w:eastAsia="Times New Roman"/>
                <w:b/>
                <w:color w:val="000000"/>
              </w:rPr>
              <w:t>Mansioni della squadra antincendio dedicata</w:t>
            </w:r>
          </w:p>
        </w:tc>
        <w:tc>
          <w:tcPr>
            <w:tcW w:w="1394" w:type="dxa"/>
            <w:tcBorders>
              <w:top w:val="single" w:sz="24" w:space="0" w:color="FFFFFF"/>
              <w:left w:val="single" w:sz="24" w:space="0" w:color="FFFFFF"/>
              <w:bottom w:val="single" w:sz="24" w:space="0" w:color="FFFFFF"/>
              <w:right w:val="single" w:sz="24" w:space="0" w:color="FFFFFF"/>
            </w:tcBorders>
            <w:shd w:val="clear" w:color="auto" w:fill="C0C0C0"/>
            <w:tcMar>
              <w:top w:w="0" w:type="dxa"/>
              <w:left w:w="120" w:type="dxa"/>
              <w:bottom w:w="0" w:type="dxa"/>
              <w:right w:w="120" w:type="dxa"/>
            </w:tcMar>
            <w:vAlign w:val="center"/>
          </w:tcPr>
          <w:p w:rsidR="00BD617C" w:rsidRPr="00944AF3" w:rsidRDefault="00543464" w:rsidP="00D20256">
            <w:pPr>
              <w:spacing w:before="120" w:after="120"/>
              <w:jc w:val="both"/>
              <w:rPr>
                <w:rFonts w:eastAsia="Times New Roman"/>
                <w:i/>
                <w:spacing w:val="-2"/>
              </w:rPr>
            </w:pPr>
            <w:r>
              <w:rPr>
                <w:rFonts w:eastAsia="Times New Roman"/>
                <w:b/>
                <w:color w:val="000000"/>
              </w:rPr>
              <w:t xml:space="preserve"> PES00</w:t>
            </w:r>
            <w:r w:rsidR="00BD617C" w:rsidRPr="00944AF3">
              <w:rPr>
                <w:rFonts w:eastAsia="Times New Roman"/>
                <w:b/>
                <w:color w:val="000000"/>
              </w:rPr>
              <w:t>3</w:t>
            </w:r>
          </w:p>
        </w:tc>
      </w:tr>
      <w:tr w:rsidR="00BD617C" w:rsidRPr="00944AF3">
        <w:tc>
          <w:tcPr>
            <w:tcW w:w="8236" w:type="dxa"/>
            <w:vMerge/>
            <w:tcBorders>
              <w:top w:val="single" w:sz="24" w:space="0" w:color="FFFFFF"/>
              <w:left w:val="single" w:sz="24" w:space="0" w:color="FFFFFF"/>
              <w:bottom w:val="single" w:sz="24" w:space="0" w:color="FFFFFF"/>
              <w:right w:val="single" w:sz="24" w:space="0" w:color="FFFFFF"/>
            </w:tcBorders>
            <w:shd w:val="clear" w:color="auto" w:fill="C0C0C0"/>
            <w:tcMar>
              <w:top w:w="0" w:type="dxa"/>
              <w:left w:w="120" w:type="dxa"/>
              <w:bottom w:w="0" w:type="dxa"/>
              <w:right w:w="120" w:type="dxa"/>
            </w:tcMar>
            <w:vAlign w:val="center"/>
          </w:tcPr>
          <w:p w:rsidR="00BD617C" w:rsidRPr="00944AF3" w:rsidRDefault="00BD617C" w:rsidP="00D20256">
            <w:pPr>
              <w:spacing w:before="120" w:after="120"/>
              <w:jc w:val="both"/>
              <w:rPr>
                <w:rFonts w:eastAsia="Times New Roman"/>
                <w:i/>
                <w:spacing w:val="-2"/>
              </w:rPr>
            </w:pPr>
          </w:p>
        </w:tc>
        <w:tc>
          <w:tcPr>
            <w:tcW w:w="1394" w:type="dxa"/>
            <w:tcBorders>
              <w:top w:val="single" w:sz="24" w:space="0" w:color="FFFFFF"/>
              <w:left w:val="single" w:sz="24" w:space="0" w:color="FFFFFF"/>
              <w:bottom w:val="single" w:sz="24" w:space="0" w:color="FFFFFF"/>
              <w:right w:val="single" w:sz="24" w:space="0" w:color="FFFFFF"/>
            </w:tcBorders>
            <w:shd w:val="clear" w:color="auto" w:fill="C0C0C0"/>
            <w:tcMar>
              <w:top w:w="0" w:type="dxa"/>
              <w:left w:w="120" w:type="dxa"/>
              <w:bottom w:w="0" w:type="dxa"/>
              <w:right w:w="120" w:type="dxa"/>
            </w:tcMar>
            <w:vAlign w:val="center"/>
          </w:tcPr>
          <w:p w:rsidR="00BD617C" w:rsidRPr="00944AF3" w:rsidRDefault="00BD617C" w:rsidP="00D20256">
            <w:pPr>
              <w:spacing w:before="120" w:after="120"/>
              <w:jc w:val="both"/>
              <w:rPr>
                <w:rFonts w:eastAsia="Times New Roman"/>
                <w:i/>
                <w:spacing w:val="-2"/>
              </w:rPr>
            </w:pPr>
            <w:r w:rsidRPr="00944AF3">
              <w:rPr>
                <w:rFonts w:eastAsia="Times New Roman"/>
                <w:b/>
                <w:color w:val="000000"/>
              </w:rPr>
              <w:t xml:space="preserve"> </w:t>
            </w:r>
            <w:r w:rsidR="00D20256">
              <w:rPr>
                <w:rFonts w:eastAsia="Times New Roman"/>
                <w:b/>
                <w:color w:val="000000"/>
              </w:rPr>
              <w:t>Rev. 01</w:t>
            </w:r>
          </w:p>
        </w:tc>
      </w:tr>
    </w:tbl>
    <w:p w:rsidR="00720A82" w:rsidRPr="00944AF3" w:rsidRDefault="00720A82" w:rsidP="00D20256">
      <w:pPr>
        <w:spacing w:before="120" w:after="120" w:line="360" w:lineRule="auto"/>
        <w:jc w:val="both"/>
        <w:rPr>
          <w:rFonts w:eastAsia="Times New Roman"/>
          <w:i/>
          <w:spacing w:val="-2"/>
        </w:rPr>
      </w:pPr>
    </w:p>
    <w:p w:rsidR="00BD617C" w:rsidRPr="00944AF3" w:rsidRDefault="00BD617C" w:rsidP="00D20256">
      <w:pPr>
        <w:spacing w:before="120" w:after="120" w:line="360" w:lineRule="auto"/>
        <w:jc w:val="both"/>
        <w:rPr>
          <w:rFonts w:eastAsia="Times New Roman"/>
          <w:b/>
          <w:color w:val="000000"/>
        </w:rPr>
      </w:pPr>
      <w:bookmarkStart w:id="0" w:name="19"/>
      <w:bookmarkEnd w:id="0"/>
      <w:r w:rsidRPr="00944AF3">
        <w:rPr>
          <w:rFonts w:eastAsia="Times New Roman"/>
          <w:b/>
          <w:color w:val="000000"/>
        </w:rPr>
        <w:t>1 - Scopo</w:t>
      </w:r>
    </w:p>
    <w:p w:rsidR="00BD617C" w:rsidRPr="00944AF3" w:rsidRDefault="00944AF3" w:rsidP="00D20256">
      <w:pPr>
        <w:widowControl/>
        <w:spacing w:before="120" w:after="120" w:line="360" w:lineRule="auto"/>
        <w:jc w:val="both"/>
        <w:rPr>
          <w:rFonts w:eastAsia="Times New Roman"/>
          <w:sz w:val="22"/>
        </w:rPr>
      </w:pPr>
      <w:r w:rsidRPr="00944AF3">
        <w:rPr>
          <w:rFonts w:eastAsia="Times New Roman"/>
          <w:sz w:val="22"/>
        </w:rPr>
        <w:t xml:space="preserve">La presente procedura stabilisce i comportamenti che gli addetti della squadra antincendio devono mettere in atto all’interno della Struttura, sia in caso </w:t>
      </w:r>
      <w:r w:rsidR="0085274A">
        <w:rPr>
          <w:rFonts w:eastAsia="Times New Roman"/>
          <w:sz w:val="22"/>
        </w:rPr>
        <w:t>ordinario</w:t>
      </w:r>
      <w:r w:rsidRPr="00944AF3">
        <w:rPr>
          <w:rFonts w:eastAsia="Times New Roman"/>
          <w:sz w:val="22"/>
        </w:rPr>
        <w:t xml:space="preserve"> che in caso di emergenza.</w:t>
      </w:r>
    </w:p>
    <w:p w:rsidR="00BD617C" w:rsidRPr="00944AF3" w:rsidRDefault="00BD617C" w:rsidP="00D20256">
      <w:pPr>
        <w:spacing w:before="120" w:after="120" w:line="360" w:lineRule="auto"/>
        <w:jc w:val="both"/>
        <w:rPr>
          <w:rFonts w:eastAsia="Times New Roman"/>
          <w:b/>
          <w:color w:val="000000"/>
        </w:rPr>
      </w:pPr>
      <w:bookmarkStart w:id="1" w:name="20"/>
      <w:bookmarkEnd w:id="1"/>
      <w:r w:rsidRPr="00944AF3">
        <w:rPr>
          <w:rFonts w:eastAsia="Times New Roman"/>
          <w:b/>
          <w:color w:val="000000"/>
        </w:rPr>
        <w:t>2 - Campo di applicazione</w:t>
      </w:r>
    </w:p>
    <w:p w:rsidR="00BD617C" w:rsidRPr="00944AF3" w:rsidRDefault="00944AF3" w:rsidP="00D20256">
      <w:pPr>
        <w:widowControl/>
        <w:spacing w:before="120" w:after="120" w:line="360" w:lineRule="auto"/>
        <w:jc w:val="both"/>
        <w:rPr>
          <w:rFonts w:eastAsia="Times New Roman"/>
          <w:sz w:val="22"/>
        </w:rPr>
      </w:pPr>
      <w:r w:rsidRPr="00944AF3">
        <w:rPr>
          <w:rFonts w:eastAsia="Times New Roman"/>
          <w:sz w:val="22"/>
        </w:rPr>
        <w:t>La presente procedura riguarda tutti gli addetti della squadra antincendio presenti all’interno delle aree della struttura sanitaria.</w:t>
      </w:r>
    </w:p>
    <w:p w:rsidR="00BD617C" w:rsidRPr="00944AF3" w:rsidRDefault="00BD617C" w:rsidP="00D20256">
      <w:pPr>
        <w:spacing w:before="120" w:after="120" w:line="360" w:lineRule="auto"/>
        <w:jc w:val="both"/>
        <w:rPr>
          <w:rFonts w:eastAsia="Times New Roman"/>
          <w:b/>
          <w:color w:val="000000"/>
        </w:rPr>
      </w:pPr>
      <w:bookmarkStart w:id="2" w:name="21"/>
      <w:bookmarkEnd w:id="2"/>
      <w:r w:rsidRPr="00944AF3">
        <w:rPr>
          <w:rFonts w:eastAsia="Times New Roman"/>
          <w:b/>
          <w:color w:val="000000"/>
        </w:rPr>
        <w:t>3 - Modalità operative</w:t>
      </w:r>
    </w:p>
    <w:p w:rsidR="00944AF3" w:rsidRPr="00944AF3" w:rsidRDefault="00944AF3" w:rsidP="00D20256">
      <w:pPr>
        <w:widowControl/>
        <w:spacing w:before="120" w:after="120" w:line="360" w:lineRule="auto"/>
        <w:jc w:val="both"/>
        <w:rPr>
          <w:rFonts w:eastAsia="Times New Roman"/>
          <w:sz w:val="22"/>
        </w:rPr>
      </w:pPr>
      <w:r w:rsidRPr="00944AF3">
        <w:rPr>
          <w:rFonts w:eastAsia="Times New Roman"/>
          <w:sz w:val="22"/>
        </w:rPr>
        <w:t xml:space="preserve">La Squadra Antincendio è presente H24 per 365 giorni </w:t>
      </w:r>
      <w:r w:rsidR="00DC5512">
        <w:rPr>
          <w:rFonts w:eastAsia="Times New Roman"/>
          <w:sz w:val="22"/>
        </w:rPr>
        <w:t>all’</w:t>
      </w:r>
      <w:r w:rsidRPr="00944AF3">
        <w:rPr>
          <w:rFonts w:eastAsia="Times New Roman"/>
          <w:sz w:val="22"/>
        </w:rPr>
        <w:t>anno con un numero di addetti che rispetta i valori determinati dalle tabelle 2, 3, 4 dell’allegato III</w:t>
      </w:r>
      <w:r w:rsidR="000B02FE">
        <w:rPr>
          <w:rFonts w:eastAsia="Times New Roman"/>
          <w:sz w:val="22"/>
        </w:rPr>
        <w:t xml:space="preserve"> del citato DM 19/03/2015</w:t>
      </w:r>
      <w:r w:rsidRPr="00944AF3">
        <w:rPr>
          <w:rFonts w:eastAsia="Times New Roman"/>
          <w:sz w:val="22"/>
        </w:rPr>
        <w:t>. La Squadra Antincendio svolge compiti operativi collegati al controllo delle condizioni di sicurezza antincendio, alla prevenzione dell’insorgenza dell’incendio, alla gestione degli eventi incidentali, imprevisti ed emergenziali.</w:t>
      </w:r>
    </w:p>
    <w:p w:rsidR="00944AF3" w:rsidRPr="00944AF3" w:rsidRDefault="00944AF3" w:rsidP="00D20256">
      <w:pPr>
        <w:widowControl/>
        <w:spacing w:before="120" w:after="120" w:line="360" w:lineRule="auto"/>
        <w:jc w:val="both"/>
        <w:rPr>
          <w:rFonts w:eastAsia="Times New Roman"/>
          <w:sz w:val="22"/>
        </w:rPr>
      </w:pPr>
      <w:r w:rsidRPr="00944AF3">
        <w:rPr>
          <w:rFonts w:eastAsia="Times New Roman"/>
          <w:sz w:val="22"/>
        </w:rPr>
        <w:t>Ogni addetto è dotato di idoneo strumento di comunicazione collegato alla Centrale Gestione Emergenze / Portineria e ciò consente di effettuare nel caso di emergenza dialoghi in diretta.</w:t>
      </w:r>
    </w:p>
    <w:p w:rsidR="00944AF3" w:rsidRDefault="00944AF3" w:rsidP="00D20256">
      <w:pPr>
        <w:widowControl/>
        <w:spacing w:before="120" w:after="120" w:line="360" w:lineRule="auto"/>
        <w:jc w:val="both"/>
        <w:rPr>
          <w:rFonts w:eastAsia="Times New Roman"/>
          <w:sz w:val="22"/>
        </w:rPr>
      </w:pPr>
      <w:r w:rsidRPr="00944AF3">
        <w:rPr>
          <w:rFonts w:eastAsia="Times New Roman"/>
          <w:sz w:val="22"/>
        </w:rPr>
        <w:t>In via generale, le attività di tali addetti riguardano:</w:t>
      </w:r>
    </w:p>
    <w:p w:rsidR="0045763C" w:rsidRDefault="0045763C" w:rsidP="00D20256">
      <w:pPr>
        <w:widowControl/>
        <w:spacing w:before="120" w:after="120" w:line="360" w:lineRule="auto"/>
        <w:jc w:val="both"/>
        <w:rPr>
          <w:rFonts w:eastAsia="Times New Roman"/>
          <w:sz w:val="22"/>
        </w:rPr>
      </w:pPr>
    </w:p>
    <w:p w:rsidR="00944AF3" w:rsidRPr="00E40E9A" w:rsidRDefault="00944AF3" w:rsidP="00D20256">
      <w:pPr>
        <w:pStyle w:val="Titolo1"/>
        <w:numPr>
          <w:ilvl w:val="0"/>
          <w:numId w:val="4"/>
        </w:numPr>
        <w:tabs>
          <w:tab w:val="left" w:pos="426"/>
        </w:tabs>
        <w:adjustRightInd/>
        <w:spacing w:before="120" w:after="120" w:line="360" w:lineRule="auto"/>
        <w:ind w:left="0" w:firstLine="0"/>
        <w:jc w:val="both"/>
        <w:rPr>
          <w:sz w:val="22"/>
          <w:szCs w:val="22"/>
        </w:rPr>
      </w:pPr>
      <w:r w:rsidRPr="00E40E9A">
        <w:rPr>
          <w:sz w:val="22"/>
          <w:szCs w:val="22"/>
        </w:rPr>
        <w:t>CONTROLLI</w:t>
      </w:r>
      <w:r w:rsidRPr="00E40E9A">
        <w:rPr>
          <w:spacing w:val="-5"/>
          <w:sz w:val="22"/>
          <w:szCs w:val="22"/>
        </w:rPr>
        <w:t xml:space="preserve"> </w:t>
      </w:r>
      <w:r w:rsidRPr="00E40E9A">
        <w:rPr>
          <w:sz w:val="22"/>
          <w:szCs w:val="22"/>
        </w:rPr>
        <w:t>PREVENTIVI</w:t>
      </w:r>
    </w:p>
    <w:p w:rsidR="00944AF3" w:rsidRPr="00E40E9A" w:rsidRDefault="00944AF3" w:rsidP="00D20256">
      <w:pPr>
        <w:pStyle w:val="Corpotesto"/>
        <w:tabs>
          <w:tab w:val="left" w:pos="426"/>
        </w:tabs>
        <w:spacing w:before="120" w:after="120" w:line="360" w:lineRule="auto"/>
        <w:jc w:val="both"/>
        <w:rPr>
          <w:sz w:val="22"/>
          <w:szCs w:val="22"/>
          <w:lang w:val="it-IT"/>
        </w:rPr>
      </w:pPr>
      <w:r w:rsidRPr="00E40E9A">
        <w:rPr>
          <w:sz w:val="22"/>
          <w:szCs w:val="22"/>
          <w:u w:val="single"/>
          <w:lang w:val="it-IT"/>
        </w:rPr>
        <w:t>Vigilanza sugli aspetti manutentivi</w:t>
      </w:r>
    </w:p>
    <w:p w:rsidR="00944AF3" w:rsidRPr="00E40E9A" w:rsidRDefault="00944AF3" w:rsidP="00D20256">
      <w:pPr>
        <w:pStyle w:val="Corpotesto"/>
        <w:tabs>
          <w:tab w:val="left" w:pos="426"/>
        </w:tabs>
        <w:spacing w:before="120" w:after="120" w:line="360" w:lineRule="auto"/>
        <w:ind w:right="119"/>
        <w:jc w:val="both"/>
        <w:rPr>
          <w:sz w:val="22"/>
          <w:szCs w:val="22"/>
          <w:lang w:val="it-IT"/>
        </w:rPr>
      </w:pPr>
      <w:r w:rsidRPr="00E40E9A">
        <w:rPr>
          <w:sz w:val="22"/>
          <w:szCs w:val="22"/>
          <w:lang w:val="it-IT"/>
        </w:rPr>
        <w:t>Essi devono vigilare sugli aspetti manutentivi e segnalare richieste di intervento manutentivo alla ditta appaltatrice del servizio manutentivo e di intervento straordinario sui dispositivi e le attrezzature antincendio:</w:t>
      </w:r>
    </w:p>
    <w:p w:rsidR="000B02FE" w:rsidRPr="00D20256" w:rsidRDefault="000B02FE" w:rsidP="00D20256">
      <w:pPr>
        <w:pStyle w:val="Paragrafoelenco"/>
        <w:numPr>
          <w:ilvl w:val="0"/>
          <w:numId w:val="5"/>
        </w:numPr>
        <w:tabs>
          <w:tab w:val="left" w:pos="426"/>
        </w:tabs>
        <w:adjustRightInd/>
        <w:spacing w:before="120" w:after="120" w:line="360" w:lineRule="auto"/>
        <w:ind w:left="425" w:hanging="425"/>
        <w:contextualSpacing w:val="0"/>
        <w:jc w:val="both"/>
        <w:rPr>
          <w:rFonts w:ascii="Arial" w:hAnsi="Arial" w:cs="Arial"/>
        </w:rPr>
      </w:pPr>
      <w:r w:rsidRPr="00D20256">
        <w:rPr>
          <w:rFonts w:ascii="Arial" w:hAnsi="Arial" w:cs="Arial"/>
        </w:rPr>
        <w:t>sorveglianza su tutti i dispositivi antincendio;</w:t>
      </w:r>
    </w:p>
    <w:p w:rsidR="00944AF3" w:rsidRPr="00E40E9A" w:rsidRDefault="00944AF3" w:rsidP="00D20256">
      <w:pPr>
        <w:pStyle w:val="Paragrafoelenco"/>
        <w:numPr>
          <w:ilvl w:val="0"/>
          <w:numId w:val="5"/>
        </w:numPr>
        <w:tabs>
          <w:tab w:val="left" w:pos="426"/>
        </w:tabs>
        <w:adjustRightInd/>
        <w:spacing w:before="120" w:after="120" w:line="360" w:lineRule="auto"/>
        <w:ind w:left="425" w:hanging="425"/>
        <w:contextualSpacing w:val="0"/>
        <w:jc w:val="both"/>
        <w:rPr>
          <w:rFonts w:ascii="Arial" w:hAnsi="Arial" w:cs="Arial"/>
        </w:rPr>
      </w:pPr>
      <w:r w:rsidRPr="00E40E9A">
        <w:rPr>
          <w:rFonts w:ascii="Arial" w:hAnsi="Arial" w:cs="Arial"/>
        </w:rPr>
        <w:t>mal funzionamenti delle porte antincendio e dei dispositivi di apertura</w:t>
      </w:r>
      <w:r w:rsidRPr="00E40E9A">
        <w:rPr>
          <w:rFonts w:ascii="Arial" w:hAnsi="Arial" w:cs="Arial"/>
          <w:spacing w:val="-27"/>
        </w:rPr>
        <w:t xml:space="preserve"> </w:t>
      </w:r>
      <w:r w:rsidRPr="00E40E9A">
        <w:rPr>
          <w:rFonts w:ascii="Arial" w:hAnsi="Arial" w:cs="Arial"/>
        </w:rPr>
        <w:t>antipanico;</w:t>
      </w:r>
    </w:p>
    <w:p w:rsidR="00944AF3" w:rsidRPr="00E40E9A" w:rsidRDefault="00944AF3" w:rsidP="00D20256">
      <w:pPr>
        <w:pStyle w:val="Paragrafoelenco"/>
        <w:numPr>
          <w:ilvl w:val="0"/>
          <w:numId w:val="5"/>
        </w:numPr>
        <w:tabs>
          <w:tab w:val="left" w:pos="426"/>
        </w:tabs>
        <w:adjustRightInd/>
        <w:spacing w:before="120" w:after="120" w:line="360" w:lineRule="auto"/>
        <w:ind w:left="425" w:hanging="425"/>
        <w:contextualSpacing w:val="0"/>
        <w:jc w:val="both"/>
        <w:rPr>
          <w:rFonts w:ascii="Arial" w:hAnsi="Arial" w:cs="Arial"/>
        </w:rPr>
      </w:pPr>
      <w:r w:rsidRPr="00E40E9A">
        <w:rPr>
          <w:rFonts w:ascii="Arial" w:hAnsi="Arial" w:cs="Arial"/>
        </w:rPr>
        <w:t xml:space="preserve">manomissioni su impianti </w:t>
      </w:r>
      <w:r w:rsidR="00E40E9A" w:rsidRPr="00E40E9A">
        <w:rPr>
          <w:rFonts w:ascii="Arial" w:hAnsi="Arial" w:cs="Arial"/>
        </w:rPr>
        <w:t>tecnologici che</w:t>
      </w:r>
      <w:r w:rsidRPr="00E40E9A">
        <w:rPr>
          <w:rFonts w:ascii="Arial" w:hAnsi="Arial" w:cs="Arial"/>
        </w:rPr>
        <w:t xml:space="preserve"> possano influire ai fini</w:t>
      </w:r>
      <w:r w:rsidRPr="00E40E9A">
        <w:rPr>
          <w:rFonts w:ascii="Arial" w:hAnsi="Arial" w:cs="Arial"/>
          <w:spacing w:val="-21"/>
        </w:rPr>
        <w:t xml:space="preserve"> </w:t>
      </w:r>
      <w:r w:rsidRPr="00E40E9A">
        <w:rPr>
          <w:rFonts w:ascii="Arial" w:hAnsi="Arial" w:cs="Arial"/>
        </w:rPr>
        <w:t>antincendio;</w:t>
      </w:r>
    </w:p>
    <w:p w:rsidR="00944AF3" w:rsidRPr="00E40E9A" w:rsidRDefault="00944AF3" w:rsidP="00D20256">
      <w:pPr>
        <w:pStyle w:val="Paragrafoelenco"/>
        <w:numPr>
          <w:ilvl w:val="0"/>
          <w:numId w:val="5"/>
        </w:numPr>
        <w:tabs>
          <w:tab w:val="left" w:pos="426"/>
        </w:tabs>
        <w:adjustRightInd/>
        <w:spacing w:before="120" w:after="120" w:line="360" w:lineRule="auto"/>
        <w:ind w:left="425" w:right="115" w:hanging="425"/>
        <w:contextualSpacing w:val="0"/>
        <w:jc w:val="both"/>
        <w:rPr>
          <w:rFonts w:ascii="Arial" w:hAnsi="Arial" w:cs="Arial"/>
        </w:rPr>
      </w:pPr>
      <w:r w:rsidRPr="00E40E9A">
        <w:rPr>
          <w:rFonts w:ascii="Arial" w:hAnsi="Arial" w:cs="Arial"/>
        </w:rPr>
        <w:t>eventuali ritardi sulle scadenze di verifica semestrale dei mezzi antincendio e degli impianti</w:t>
      </w:r>
      <w:r w:rsidRPr="00E40E9A">
        <w:rPr>
          <w:rFonts w:ascii="Arial" w:hAnsi="Arial" w:cs="Arial"/>
          <w:spacing w:val="-7"/>
        </w:rPr>
        <w:t xml:space="preserve"> </w:t>
      </w:r>
      <w:r w:rsidRPr="00E40E9A">
        <w:rPr>
          <w:rFonts w:ascii="Arial" w:hAnsi="Arial" w:cs="Arial"/>
        </w:rPr>
        <w:t>di</w:t>
      </w:r>
      <w:r w:rsidRPr="00E40E9A">
        <w:rPr>
          <w:rFonts w:ascii="Arial" w:hAnsi="Arial" w:cs="Arial"/>
          <w:spacing w:val="-7"/>
        </w:rPr>
        <w:t xml:space="preserve"> </w:t>
      </w:r>
      <w:r w:rsidRPr="00E40E9A">
        <w:rPr>
          <w:rFonts w:ascii="Arial" w:hAnsi="Arial" w:cs="Arial"/>
        </w:rPr>
        <w:t>segnalazione</w:t>
      </w:r>
      <w:r w:rsidRPr="00E40E9A">
        <w:rPr>
          <w:rFonts w:ascii="Arial" w:hAnsi="Arial" w:cs="Arial"/>
          <w:spacing w:val="-7"/>
        </w:rPr>
        <w:t xml:space="preserve"> </w:t>
      </w:r>
      <w:r w:rsidRPr="00E40E9A">
        <w:rPr>
          <w:rFonts w:ascii="Arial" w:hAnsi="Arial" w:cs="Arial"/>
        </w:rPr>
        <w:t>ed</w:t>
      </w:r>
      <w:r w:rsidRPr="00E40E9A">
        <w:rPr>
          <w:rFonts w:ascii="Arial" w:hAnsi="Arial" w:cs="Arial"/>
          <w:spacing w:val="-8"/>
        </w:rPr>
        <w:t xml:space="preserve"> </w:t>
      </w:r>
      <w:r w:rsidRPr="00E40E9A">
        <w:rPr>
          <w:rFonts w:ascii="Arial" w:hAnsi="Arial" w:cs="Arial"/>
        </w:rPr>
        <w:t>allarme</w:t>
      </w:r>
      <w:r w:rsidRPr="00E40E9A">
        <w:rPr>
          <w:rFonts w:ascii="Arial" w:hAnsi="Arial" w:cs="Arial"/>
          <w:spacing w:val="-6"/>
        </w:rPr>
        <w:t xml:space="preserve"> </w:t>
      </w:r>
      <w:r w:rsidRPr="00E40E9A">
        <w:rPr>
          <w:rFonts w:ascii="Arial" w:hAnsi="Arial" w:cs="Arial"/>
        </w:rPr>
        <w:t>antincendio,</w:t>
      </w:r>
      <w:r w:rsidRPr="00E40E9A">
        <w:rPr>
          <w:rFonts w:ascii="Arial" w:hAnsi="Arial" w:cs="Arial"/>
          <w:spacing w:val="-7"/>
        </w:rPr>
        <w:t xml:space="preserve"> </w:t>
      </w:r>
      <w:r w:rsidRPr="00E40E9A">
        <w:rPr>
          <w:rFonts w:ascii="Arial" w:hAnsi="Arial" w:cs="Arial"/>
        </w:rPr>
        <w:t>da</w:t>
      </w:r>
      <w:r w:rsidRPr="00E40E9A">
        <w:rPr>
          <w:rFonts w:ascii="Arial" w:hAnsi="Arial" w:cs="Arial"/>
          <w:spacing w:val="-8"/>
        </w:rPr>
        <w:t xml:space="preserve"> </w:t>
      </w:r>
      <w:r w:rsidRPr="00E40E9A">
        <w:rPr>
          <w:rFonts w:ascii="Arial" w:hAnsi="Arial" w:cs="Arial"/>
        </w:rPr>
        <w:t>parte</w:t>
      </w:r>
      <w:r w:rsidRPr="00E40E9A">
        <w:rPr>
          <w:rFonts w:ascii="Arial" w:hAnsi="Arial" w:cs="Arial"/>
          <w:spacing w:val="-9"/>
        </w:rPr>
        <w:t xml:space="preserve"> </w:t>
      </w:r>
      <w:r w:rsidRPr="00E40E9A">
        <w:rPr>
          <w:rFonts w:ascii="Arial" w:hAnsi="Arial" w:cs="Arial"/>
        </w:rPr>
        <w:t>del</w:t>
      </w:r>
      <w:r w:rsidRPr="00E40E9A">
        <w:rPr>
          <w:rFonts w:ascii="Arial" w:hAnsi="Arial" w:cs="Arial"/>
          <w:spacing w:val="-7"/>
        </w:rPr>
        <w:t xml:space="preserve"> </w:t>
      </w:r>
      <w:r w:rsidRPr="00E40E9A">
        <w:rPr>
          <w:rFonts w:ascii="Arial" w:hAnsi="Arial" w:cs="Arial"/>
        </w:rPr>
        <w:t>personale</w:t>
      </w:r>
      <w:r w:rsidRPr="00E40E9A">
        <w:rPr>
          <w:rFonts w:ascii="Arial" w:hAnsi="Arial" w:cs="Arial"/>
          <w:spacing w:val="-7"/>
        </w:rPr>
        <w:t xml:space="preserve"> </w:t>
      </w:r>
      <w:r w:rsidRPr="00E40E9A">
        <w:rPr>
          <w:rFonts w:ascii="Arial" w:hAnsi="Arial" w:cs="Arial"/>
        </w:rPr>
        <w:t>tecnico</w:t>
      </w:r>
      <w:r w:rsidRPr="00E40E9A">
        <w:rPr>
          <w:rFonts w:ascii="Arial" w:hAnsi="Arial" w:cs="Arial"/>
          <w:spacing w:val="-7"/>
        </w:rPr>
        <w:t xml:space="preserve"> </w:t>
      </w:r>
      <w:r w:rsidRPr="00E40E9A">
        <w:rPr>
          <w:rFonts w:ascii="Arial" w:hAnsi="Arial" w:cs="Arial"/>
        </w:rPr>
        <w:t>della ditta di</w:t>
      </w:r>
      <w:r w:rsidRPr="00E40E9A">
        <w:rPr>
          <w:rFonts w:ascii="Arial" w:hAnsi="Arial" w:cs="Arial"/>
          <w:spacing w:val="-8"/>
        </w:rPr>
        <w:t xml:space="preserve"> </w:t>
      </w:r>
      <w:r w:rsidRPr="00E40E9A">
        <w:rPr>
          <w:rFonts w:ascii="Arial" w:hAnsi="Arial" w:cs="Arial"/>
        </w:rPr>
        <w:t>manutenzione.</w:t>
      </w:r>
    </w:p>
    <w:p w:rsidR="00944AF3" w:rsidRPr="00E40E9A" w:rsidRDefault="00944AF3" w:rsidP="00D20256">
      <w:pPr>
        <w:pStyle w:val="Corpotesto"/>
        <w:tabs>
          <w:tab w:val="left" w:pos="426"/>
        </w:tabs>
        <w:spacing w:before="120" w:after="120" w:line="360" w:lineRule="auto"/>
        <w:jc w:val="both"/>
        <w:rPr>
          <w:sz w:val="22"/>
          <w:szCs w:val="22"/>
          <w:lang w:val="it-IT"/>
        </w:rPr>
      </w:pPr>
      <w:r w:rsidRPr="00E40E9A">
        <w:rPr>
          <w:sz w:val="22"/>
          <w:szCs w:val="22"/>
          <w:u w:val="single"/>
          <w:lang w:val="it-IT"/>
        </w:rPr>
        <w:t>Controllo preventivi dei comportamenti</w:t>
      </w:r>
    </w:p>
    <w:p w:rsidR="00944AF3" w:rsidRPr="00E40E9A" w:rsidRDefault="00944AF3" w:rsidP="00D20256">
      <w:pPr>
        <w:pStyle w:val="Corpotesto"/>
        <w:tabs>
          <w:tab w:val="left" w:pos="426"/>
        </w:tabs>
        <w:spacing w:before="120" w:after="120" w:line="360" w:lineRule="auto"/>
        <w:ind w:right="117"/>
        <w:jc w:val="both"/>
        <w:rPr>
          <w:sz w:val="22"/>
          <w:szCs w:val="22"/>
          <w:lang w:val="it-IT"/>
        </w:rPr>
      </w:pPr>
      <w:r w:rsidRPr="00E40E9A">
        <w:rPr>
          <w:sz w:val="22"/>
          <w:szCs w:val="22"/>
          <w:lang w:val="it-IT"/>
        </w:rPr>
        <w:t>Gli</w:t>
      </w:r>
      <w:r w:rsidRPr="00E40E9A">
        <w:rPr>
          <w:spacing w:val="-15"/>
          <w:sz w:val="22"/>
          <w:szCs w:val="22"/>
          <w:lang w:val="it-IT"/>
        </w:rPr>
        <w:t xml:space="preserve"> </w:t>
      </w:r>
      <w:r w:rsidRPr="00E40E9A">
        <w:rPr>
          <w:sz w:val="22"/>
          <w:szCs w:val="22"/>
          <w:lang w:val="it-IT"/>
        </w:rPr>
        <w:t>addetti</w:t>
      </w:r>
      <w:r w:rsidRPr="00E40E9A">
        <w:rPr>
          <w:spacing w:val="-15"/>
          <w:sz w:val="22"/>
          <w:szCs w:val="22"/>
          <w:lang w:val="it-IT"/>
        </w:rPr>
        <w:t xml:space="preserve"> </w:t>
      </w:r>
      <w:r w:rsidRPr="00E40E9A">
        <w:rPr>
          <w:sz w:val="22"/>
          <w:szCs w:val="22"/>
          <w:lang w:val="it-IT"/>
        </w:rPr>
        <w:t>della</w:t>
      </w:r>
      <w:r w:rsidRPr="00E40E9A">
        <w:rPr>
          <w:spacing w:val="-14"/>
          <w:sz w:val="22"/>
          <w:szCs w:val="22"/>
          <w:lang w:val="it-IT"/>
        </w:rPr>
        <w:t xml:space="preserve"> </w:t>
      </w:r>
      <w:r w:rsidRPr="00E40E9A">
        <w:rPr>
          <w:sz w:val="22"/>
          <w:szCs w:val="22"/>
          <w:lang w:val="it-IT"/>
        </w:rPr>
        <w:t>squadra</w:t>
      </w:r>
      <w:r w:rsidRPr="00E40E9A">
        <w:rPr>
          <w:spacing w:val="-14"/>
          <w:sz w:val="22"/>
          <w:szCs w:val="22"/>
          <w:lang w:val="it-IT"/>
        </w:rPr>
        <w:t xml:space="preserve"> </w:t>
      </w:r>
      <w:r w:rsidRPr="00E40E9A">
        <w:rPr>
          <w:sz w:val="22"/>
          <w:szCs w:val="22"/>
          <w:lang w:val="it-IT"/>
        </w:rPr>
        <w:t>antincendio</w:t>
      </w:r>
      <w:r w:rsidRPr="00E40E9A">
        <w:rPr>
          <w:spacing w:val="-14"/>
          <w:sz w:val="22"/>
          <w:szCs w:val="22"/>
          <w:lang w:val="it-IT"/>
        </w:rPr>
        <w:t xml:space="preserve"> </w:t>
      </w:r>
      <w:r w:rsidRPr="00E40E9A">
        <w:rPr>
          <w:sz w:val="22"/>
          <w:szCs w:val="22"/>
          <w:lang w:val="it-IT"/>
        </w:rPr>
        <w:t>hanno</w:t>
      </w:r>
      <w:r w:rsidRPr="00E40E9A">
        <w:rPr>
          <w:spacing w:val="-14"/>
          <w:sz w:val="22"/>
          <w:szCs w:val="22"/>
          <w:lang w:val="it-IT"/>
        </w:rPr>
        <w:t xml:space="preserve"> </w:t>
      </w:r>
      <w:r w:rsidRPr="00E40E9A">
        <w:rPr>
          <w:sz w:val="22"/>
          <w:szCs w:val="22"/>
          <w:lang w:val="it-IT"/>
        </w:rPr>
        <w:t>compiti</w:t>
      </w:r>
      <w:r w:rsidRPr="00E40E9A">
        <w:rPr>
          <w:spacing w:val="-15"/>
          <w:sz w:val="22"/>
          <w:szCs w:val="22"/>
          <w:lang w:val="it-IT"/>
        </w:rPr>
        <w:t xml:space="preserve"> </w:t>
      </w:r>
      <w:r w:rsidRPr="00E40E9A">
        <w:rPr>
          <w:sz w:val="22"/>
          <w:szCs w:val="22"/>
          <w:lang w:val="it-IT"/>
        </w:rPr>
        <w:t>di</w:t>
      </w:r>
      <w:r w:rsidRPr="00E40E9A">
        <w:rPr>
          <w:spacing w:val="-15"/>
          <w:sz w:val="22"/>
          <w:szCs w:val="22"/>
          <w:lang w:val="it-IT"/>
        </w:rPr>
        <w:t xml:space="preserve"> </w:t>
      </w:r>
      <w:r w:rsidRPr="00E40E9A">
        <w:rPr>
          <w:sz w:val="22"/>
          <w:szCs w:val="22"/>
          <w:lang w:val="it-IT"/>
        </w:rPr>
        <w:t>controllo</w:t>
      </w:r>
      <w:r w:rsidRPr="00E40E9A">
        <w:rPr>
          <w:spacing w:val="-14"/>
          <w:sz w:val="22"/>
          <w:szCs w:val="22"/>
          <w:lang w:val="it-IT"/>
        </w:rPr>
        <w:t xml:space="preserve"> </w:t>
      </w:r>
      <w:r w:rsidRPr="00E40E9A">
        <w:rPr>
          <w:sz w:val="22"/>
          <w:szCs w:val="22"/>
          <w:lang w:val="it-IT"/>
        </w:rPr>
        <w:t>quotidiano,</w:t>
      </w:r>
      <w:r w:rsidRPr="00E40E9A">
        <w:rPr>
          <w:spacing w:val="-14"/>
          <w:sz w:val="22"/>
          <w:szCs w:val="22"/>
          <w:lang w:val="it-IT"/>
        </w:rPr>
        <w:t xml:space="preserve"> </w:t>
      </w:r>
      <w:r w:rsidRPr="00E40E9A">
        <w:rPr>
          <w:sz w:val="22"/>
          <w:szCs w:val="22"/>
          <w:lang w:val="it-IT"/>
        </w:rPr>
        <w:t>all'inizio,</w:t>
      </w:r>
      <w:r w:rsidRPr="00E40E9A">
        <w:rPr>
          <w:spacing w:val="-14"/>
          <w:sz w:val="22"/>
          <w:szCs w:val="22"/>
          <w:lang w:val="it-IT"/>
        </w:rPr>
        <w:t xml:space="preserve"> </w:t>
      </w:r>
      <w:r w:rsidRPr="00E40E9A">
        <w:rPr>
          <w:sz w:val="22"/>
          <w:szCs w:val="22"/>
          <w:lang w:val="it-IT"/>
        </w:rPr>
        <w:t>durante e</w:t>
      </w:r>
      <w:r w:rsidRPr="00E40E9A">
        <w:rPr>
          <w:spacing w:val="-12"/>
          <w:sz w:val="22"/>
          <w:szCs w:val="22"/>
          <w:lang w:val="it-IT"/>
        </w:rPr>
        <w:t xml:space="preserve"> </w:t>
      </w:r>
      <w:r w:rsidRPr="00E40E9A">
        <w:rPr>
          <w:sz w:val="22"/>
          <w:szCs w:val="22"/>
          <w:lang w:val="it-IT"/>
        </w:rPr>
        <w:t>al</w:t>
      </w:r>
      <w:r w:rsidRPr="00E40E9A">
        <w:rPr>
          <w:spacing w:val="-15"/>
          <w:sz w:val="22"/>
          <w:szCs w:val="22"/>
          <w:lang w:val="it-IT"/>
        </w:rPr>
        <w:t xml:space="preserve"> </w:t>
      </w:r>
      <w:r w:rsidRPr="00E40E9A">
        <w:rPr>
          <w:sz w:val="22"/>
          <w:szCs w:val="22"/>
          <w:lang w:val="it-IT"/>
        </w:rPr>
        <w:t>termine</w:t>
      </w:r>
      <w:r w:rsidRPr="00E40E9A">
        <w:rPr>
          <w:spacing w:val="-14"/>
          <w:sz w:val="22"/>
          <w:szCs w:val="22"/>
          <w:lang w:val="it-IT"/>
        </w:rPr>
        <w:t xml:space="preserve"> </w:t>
      </w:r>
      <w:r w:rsidRPr="00E40E9A">
        <w:rPr>
          <w:sz w:val="22"/>
          <w:szCs w:val="22"/>
          <w:lang w:val="it-IT"/>
        </w:rPr>
        <w:t>dell'orario</w:t>
      </w:r>
      <w:r w:rsidRPr="00E40E9A">
        <w:rPr>
          <w:spacing w:val="-16"/>
          <w:sz w:val="22"/>
          <w:szCs w:val="22"/>
          <w:lang w:val="it-IT"/>
        </w:rPr>
        <w:t xml:space="preserve"> </w:t>
      </w:r>
      <w:r w:rsidRPr="00E40E9A">
        <w:rPr>
          <w:sz w:val="22"/>
          <w:szCs w:val="22"/>
          <w:lang w:val="it-IT"/>
        </w:rPr>
        <w:t>di</w:t>
      </w:r>
      <w:r w:rsidRPr="00E40E9A">
        <w:rPr>
          <w:spacing w:val="-13"/>
          <w:sz w:val="22"/>
          <w:szCs w:val="22"/>
          <w:lang w:val="it-IT"/>
        </w:rPr>
        <w:t xml:space="preserve"> </w:t>
      </w:r>
      <w:r w:rsidRPr="00E40E9A">
        <w:rPr>
          <w:sz w:val="22"/>
          <w:szCs w:val="22"/>
          <w:lang w:val="it-IT"/>
        </w:rPr>
        <w:t>lavoro,</w:t>
      </w:r>
      <w:r w:rsidRPr="00E40E9A">
        <w:rPr>
          <w:spacing w:val="-12"/>
          <w:sz w:val="22"/>
          <w:szCs w:val="22"/>
          <w:lang w:val="it-IT"/>
        </w:rPr>
        <w:t xml:space="preserve"> </w:t>
      </w:r>
      <w:r w:rsidRPr="00E40E9A">
        <w:rPr>
          <w:sz w:val="22"/>
          <w:szCs w:val="22"/>
          <w:lang w:val="it-IT"/>
        </w:rPr>
        <w:t>circa</w:t>
      </w:r>
      <w:r w:rsidRPr="00E40E9A">
        <w:rPr>
          <w:spacing w:val="-12"/>
          <w:sz w:val="22"/>
          <w:szCs w:val="22"/>
          <w:lang w:val="it-IT"/>
        </w:rPr>
        <w:t xml:space="preserve"> </w:t>
      </w:r>
      <w:r w:rsidRPr="00E40E9A">
        <w:rPr>
          <w:sz w:val="22"/>
          <w:szCs w:val="22"/>
          <w:lang w:val="it-IT"/>
        </w:rPr>
        <w:t>il</w:t>
      </w:r>
      <w:r w:rsidRPr="00E40E9A">
        <w:rPr>
          <w:spacing w:val="-10"/>
          <w:sz w:val="22"/>
          <w:szCs w:val="22"/>
          <w:lang w:val="it-IT"/>
        </w:rPr>
        <w:t xml:space="preserve"> </w:t>
      </w:r>
      <w:r w:rsidRPr="00E40E9A">
        <w:rPr>
          <w:sz w:val="22"/>
          <w:szCs w:val="22"/>
          <w:lang w:val="it-IT"/>
        </w:rPr>
        <w:t>rispetto</w:t>
      </w:r>
      <w:r w:rsidRPr="00E40E9A">
        <w:rPr>
          <w:spacing w:val="-12"/>
          <w:sz w:val="22"/>
          <w:szCs w:val="22"/>
          <w:lang w:val="it-IT"/>
        </w:rPr>
        <w:t xml:space="preserve"> </w:t>
      </w:r>
      <w:r w:rsidRPr="00E40E9A">
        <w:rPr>
          <w:sz w:val="22"/>
          <w:szCs w:val="22"/>
          <w:lang w:val="it-IT"/>
        </w:rPr>
        <w:t>delle</w:t>
      </w:r>
      <w:r w:rsidRPr="00E40E9A">
        <w:rPr>
          <w:spacing w:val="-12"/>
          <w:sz w:val="22"/>
          <w:szCs w:val="22"/>
          <w:lang w:val="it-IT"/>
        </w:rPr>
        <w:t xml:space="preserve"> </w:t>
      </w:r>
      <w:r w:rsidRPr="00E40E9A">
        <w:rPr>
          <w:sz w:val="22"/>
          <w:szCs w:val="22"/>
          <w:lang w:val="it-IT"/>
        </w:rPr>
        <w:t>regole</w:t>
      </w:r>
      <w:r w:rsidRPr="00E40E9A">
        <w:rPr>
          <w:spacing w:val="-14"/>
          <w:sz w:val="22"/>
          <w:szCs w:val="22"/>
          <w:lang w:val="it-IT"/>
        </w:rPr>
        <w:t xml:space="preserve"> </w:t>
      </w:r>
      <w:r w:rsidRPr="00E40E9A">
        <w:rPr>
          <w:sz w:val="22"/>
          <w:szCs w:val="22"/>
          <w:lang w:val="it-IT"/>
        </w:rPr>
        <w:t>comportamentali</w:t>
      </w:r>
      <w:r w:rsidRPr="00E40E9A">
        <w:rPr>
          <w:spacing w:val="-16"/>
          <w:sz w:val="22"/>
          <w:szCs w:val="22"/>
          <w:lang w:val="it-IT"/>
        </w:rPr>
        <w:t xml:space="preserve"> </w:t>
      </w:r>
      <w:r w:rsidRPr="00E40E9A">
        <w:rPr>
          <w:sz w:val="22"/>
          <w:szCs w:val="22"/>
          <w:lang w:val="it-IT"/>
        </w:rPr>
        <w:t>antincendio</w:t>
      </w:r>
      <w:r w:rsidRPr="00E40E9A">
        <w:rPr>
          <w:spacing w:val="-14"/>
          <w:sz w:val="22"/>
          <w:szCs w:val="22"/>
          <w:lang w:val="it-IT"/>
        </w:rPr>
        <w:t xml:space="preserve"> </w:t>
      </w:r>
      <w:r w:rsidRPr="00E40E9A">
        <w:rPr>
          <w:sz w:val="22"/>
          <w:szCs w:val="22"/>
          <w:lang w:val="it-IT"/>
        </w:rPr>
        <w:t>da parte di tutti i dipendenti, i degenti e i visitatori, in particolare</w:t>
      </w:r>
      <w:r w:rsidRPr="00E40E9A">
        <w:rPr>
          <w:spacing w:val="-23"/>
          <w:sz w:val="22"/>
          <w:szCs w:val="22"/>
          <w:lang w:val="it-IT"/>
        </w:rPr>
        <w:t xml:space="preserve"> </w:t>
      </w:r>
      <w:r w:rsidRPr="00E40E9A">
        <w:rPr>
          <w:sz w:val="22"/>
          <w:szCs w:val="22"/>
          <w:lang w:val="it-IT"/>
        </w:rPr>
        <w:t>affinché:</w:t>
      </w:r>
    </w:p>
    <w:p w:rsidR="00944AF3" w:rsidRPr="00E40E9A" w:rsidRDefault="00944AF3" w:rsidP="00D20256">
      <w:pPr>
        <w:pStyle w:val="Paragrafoelenco"/>
        <w:numPr>
          <w:ilvl w:val="0"/>
          <w:numId w:val="5"/>
        </w:numPr>
        <w:tabs>
          <w:tab w:val="left" w:pos="426"/>
        </w:tabs>
        <w:adjustRightInd/>
        <w:spacing w:before="120" w:after="120" w:line="360" w:lineRule="auto"/>
        <w:ind w:left="425" w:hanging="425"/>
        <w:contextualSpacing w:val="0"/>
        <w:jc w:val="both"/>
        <w:rPr>
          <w:rFonts w:ascii="Arial" w:hAnsi="Arial" w:cs="Arial"/>
        </w:rPr>
      </w:pPr>
      <w:r w:rsidRPr="00E40E9A">
        <w:rPr>
          <w:rFonts w:ascii="Arial" w:hAnsi="Arial" w:cs="Arial"/>
        </w:rPr>
        <w:t>le vie di esodo risultino essere sempre libere da ostruzioni;</w:t>
      </w:r>
    </w:p>
    <w:p w:rsidR="00944AF3" w:rsidRPr="00E40E9A" w:rsidRDefault="00944AF3" w:rsidP="00D20256">
      <w:pPr>
        <w:pStyle w:val="Paragrafoelenco"/>
        <w:numPr>
          <w:ilvl w:val="0"/>
          <w:numId w:val="5"/>
        </w:numPr>
        <w:tabs>
          <w:tab w:val="left" w:pos="426"/>
        </w:tabs>
        <w:adjustRightInd/>
        <w:spacing w:before="120" w:after="120" w:line="360" w:lineRule="auto"/>
        <w:ind w:left="425" w:hanging="425"/>
        <w:contextualSpacing w:val="0"/>
        <w:jc w:val="both"/>
        <w:rPr>
          <w:rFonts w:ascii="Arial" w:hAnsi="Arial" w:cs="Arial"/>
        </w:rPr>
      </w:pPr>
      <w:r w:rsidRPr="00E40E9A">
        <w:rPr>
          <w:rFonts w:ascii="Arial" w:hAnsi="Arial" w:cs="Arial"/>
        </w:rPr>
        <w:lastRenderedPageBreak/>
        <w:t>rimuovere le situazioni cagionate dei dipendenti o da esterni che alterano ed inficiano le condizioni di protezione passiva (porte di comparto normalmente chiuse bloccate in posizione aperta, porte di filtro bloccate con artifizi vari, oggetti stoccati provvisoriamente che occultano messaggistica rilevante ai fini della sicurezza, etc.)</w:t>
      </w:r>
    </w:p>
    <w:p w:rsidR="00944AF3" w:rsidRPr="00E40E9A" w:rsidRDefault="00944AF3" w:rsidP="00D20256">
      <w:pPr>
        <w:pStyle w:val="Paragrafoelenco"/>
        <w:numPr>
          <w:ilvl w:val="0"/>
          <w:numId w:val="5"/>
        </w:numPr>
        <w:tabs>
          <w:tab w:val="left" w:pos="426"/>
        </w:tabs>
        <w:adjustRightInd/>
        <w:spacing w:before="120" w:after="120" w:line="360" w:lineRule="auto"/>
        <w:ind w:left="425" w:hanging="425"/>
        <w:contextualSpacing w:val="0"/>
        <w:jc w:val="both"/>
        <w:rPr>
          <w:rFonts w:ascii="Arial" w:hAnsi="Arial" w:cs="Arial"/>
        </w:rPr>
      </w:pPr>
      <w:r w:rsidRPr="00E40E9A">
        <w:rPr>
          <w:rFonts w:ascii="Arial" w:hAnsi="Arial" w:cs="Arial"/>
        </w:rPr>
        <w:t>i rifiuti e gli scarti dell'attività lavorativa non siano abbandonati ma eliminati secondo le procedure stabilite per la raccolta e lo smaltimento dei rifiuti urbani o dei rifiuti speciali.</w:t>
      </w:r>
    </w:p>
    <w:p w:rsidR="00944AF3" w:rsidRDefault="00944AF3" w:rsidP="00D20256">
      <w:pPr>
        <w:pStyle w:val="Paragrafoelenco"/>
        <w:numPr>
          <w:ilvl w:val="0"/>
          <w:numId w:val="5"/>
        </w:numPr>
        <w:tabs>
          <w:tab w:val="left" w:pos="426"/>
        </w:tabs>
        <w:adjustRightInd/>
        <w:spacing w:before="120" w:after="120" w:line="360" w:lineRule="auto"/>
        <w:ind w:left="425" w:hanging="425"/>
        <w:contextualSpacing w:val="0"/>
        <w:jc w:val="both"/>
        <w:rPr>
          <w:rFonts w:ascii="Arial" w:hAnsi="Arial" w:cs="Arial"/>
        </w:rPr>
      </w:pPr>
      <w:r w:rsidRPr="00E40E9A">
        <w:rPr>
          <w:rFonts w:ascii="Arial" w:hAnsi="Arial" w:cs="Arial"/>
        </w:rPr>
        <w:t>collaborare con il Datore di Lavoro nell’attuazione del divieto di fumo in luoghi pubblici. In particolare, ove necessario, notificheranno quanto osservato, se possibile anche i nominativi dei trasgressori, all’addetto alla vigilanza del divieto di fumo (il cui nominativo deve essere esposto ai sensi della normativa vigente). Nel contempo inviteranno i trasgressori, in modo garbato e affabile, di smettere di fumare (anche in considerazione della peculiarità dell’ambiente di lavoro).</w:t>
      </w:r>
    </w:p>
    <w:p w:rsidR="0045763C" w:rsidRPr="00E40E9A" w:rsidRDefault="0045763C" w:rsidP="00D20256">
      <w:pPr>
        <w:pStyle w:val="Paragrafoelenco"/>
        <w:tabs>
          <w:tab w:val="left" w:pos="426"/>
        </w:tabs>
        <w:adjustRightInd/>
        <w:spacing w:before="120" w:after="120" w:line="360" w:lineRule="auto"/>
        <w:ind w:left="425"/>
        <w:contextualSpacing w:val="0"/>
        <w:jc w:val="both"/>
        <w:rPr>
          <w:rFonts w:ascii="Arial" w:hAnsi="Arial" w:cs="Arial"/>
        </w:rPr>
      </w:pPr>
    </w:p>
    <w:p w:rsidR="00944AF3" w:rsidRPr="00E40E9A" w:rsidRDefault="00944AF3" w:rsidP="00D20256">
      <w:pPr>
        <w:pStyle w:val="Titolo1"/>
        <w:numPr>
          <w:ilvl w:val="0"/>
          <w:numId w:val="4"/>
        </w:numPr>
        <w:tabs>
          <w:tab w:val="left" w:pos="426"/>
        </w:tabs>
        <w:adjustRightInd/>
        <w:spacing w:before="120" w:after="120" w:line="360" w:lineRule="auto"/>
        <w:ind w:left="0" w:firstLine="0"/>
        <w:jc w:val="both"/>
        <w:rPr>
          <w:sz w:val="22"/>
          <w:szCs w:val="22"/>
        </w:rPr>
      </w:pPr>
      <w:r w:rsidRPr="00E40E9A">
        <w:rPr>
          <w:sz w:val="22"/>
          <w:szCs w:val="22"/>
        </w:rPr>
        <w:t>COLLABORAZIONE DELL’ATTIVITÀ DI INFORMAZIONE CON IL DATORE DI LAVORO</w:t>
      </w:r>
    </w:p>
    <w:p w:rsidR="00944AF3" w:rsidRPr="00D20256" w:rsidRDefault="00944AF3" w:rsidP="00D20256">
      <w:pPr>
        <w:pStyle w:val="Corpotesto"/>
        <w:tabs>
          <w:tab w:val="left" w:pos="426"/>
        </w:tabs>
        <w:spacing w:before="120" w:after="120" w:line="360" w:lineRule="auto"/>
        <w:ind w:right="110"/>
        <w:jc w:val="both"/>
        <w:rPr>
          <w:sz w:val="22"/>
          <w:szCs w:val="22"/>
          <w:lang w:val="it-IT"/>
        </w:rPr>
      </w:pPr>
      <w:r w:rsidRPr="00D20256">
        <w:rPr>
          <w:sz w:val="22"/>
          <w:szCs w:val="22"/>
          <w:lang w:val="it-IT"/>
        </w:rPr>
        <w:t>Gli</w:t>
      </w:r>
      <w:r w:rsidRPr="00D20256">
        <w:rPr>
          <w:spacing w:val="-15"/>
          <w:sz w:val="22"/>
          <w:szCs w:val="22"/>
          <w:lang w:val="it-IT"/>
        </w:rPr>
        <w:t xml:space="preserve"> </w:t>
      </w:r>
      <w:r w:rsidRPr="00D20256">
        <w:rPr>
          <w:sz w:val="22"/>
          <w:szCs w:val="22"/>
          <w:lang w:val="it-IT"/>
        </w:rPr>
        <w:t>addetti</w:t>
      </w:r>
      <w:r w:rsidRPr="00D20256">
        <w:rPr>
          <w:spacing w:val="-17"/>
          <w:sz w:val="22"/>
          <w:szCs w:val="22"/>
          <w:lang w:val="it-IT"/>
        </w:rPr>
        <w:t xml:space="preserve"> </w:t>
      </w:r>
      <w:r w:rsidRPr="00D20256">
        <w:rPr>
          <w:sz w:val="22"/>
          <w:szCs w:val="22"/>
          <w:lang w:val="it-IT"/>
        </w:rPr>
        <w:t>della</w:t>
      </w:r>
      <w:r w:rsidRPr="00D20256">
        <w:rPr>
          <w:spacing w:val="-14"/>
          <w:sz w:val="22"/>
          <w:szCs w:val="22"/>
          <w:lang w:val="it-IT"/>
        </w:rPr>
        <w:t xml:space="preserve"> </w:t>
      </w:r>
      <w:r w:rsidRPr="00D20256">
        <w:rPr>
          <w:sz w:val="22"/>
          <w:szCs w:val="22"/>
          <w:lang w:val="it-IT"/>
        </w:rPr>
        <w:t>squadra</w:t>
      </w:r>
      <w:r w:rsidRPr="00D20256">
        <w:rPr>
          <w:spacing w:val="-15"/>
          <w:sz w:val="22"/>
          <w:szCs w:val="22"/>
          <w:lang w:val="it-IT"/>
        </w:rPr>
        <w:t xml:space="preserve"> </w:t>
      </w:r>
      <w:r w:rsidRPr="00D20256">
        <w:rPr>
          <w:sz w:val="22"/>
          <w:szCs w:val="22"/>
          <w:lang w:val="it-IT"/>
        </w:rPr>
        <w:t>antincendio</w:t>
      </w:r>
      <w:r w:rsidRPr="00D20256">
        <w:rPr>
          <w:spacing w:val="-16"/>
          <w:sz w:val="22"/>
          <w:szCs w:val="22"/>
          <w:lang w:val="it-IT"/>
        </w:rPr>
        <w:t xml:space="preserve"> </w:t>
      </w:r>
      <w:r w:rsidRPr="00D20256">
        <w:rPr>
          <w:sz w:val="22"/>
          <w:szCs w:val="22"/>
          <w:lang w:val="it-IT"/>
        </w:rPr>
        <w:t>collaborano</w:t>
      </w:r>
      <w:r w:rsidRPr="00D20256">
        <w:rPr>
          <w:spacing w:val="-14"/>
          <w:sz w:val="22"/>
          <w:szCs w:val="22"/>
          <w:lang w:val="it-IT"/>
        </w:rPr>
        <w:t xml:space="preserve"> </w:t>
      </w:r>
      <w:r w:rsidRPr="00D20256">
        <w:rPr>
          <w:sz w:val="22"/>
          <w:szCs w:val="22"/>
          <w:lang w:val="it-IT"/>
        </w:rPr>
        <w:t>con</w:t>
      </w:r>
      <w:r w:rsidRPr="00D20256">
        <w:rPr>
          <w:spacing w:val="-16"/>
          <w:sz w:val="22"/>
          <w:szCs w:val="22"/>
          <w:lang w:val="it-IT"/>
        </w:rPr>
        <w:t xml:space="preserve"> </w:t>
      </w:r>
      <w:r w:rsidRPr="00D20256">
        <w:rPr>
          <w:sz w:val="22"/>
          <w:szCs w:val="22"/>
          <w:lang w:val="it-IT"/>
        </w:rPr>
        <w:t>il</w:t>
      </w:r>
      <w:r w:rsidRPr="00D20256">
        <w:rPr>
          <w:spacing w:val="-16"/>
          <w:sz w:val="22"/>
          <w:szCs w:val="22"/>
          <w:lang w:val="it-IT"/>
        </w:rPr>
        <w:t xml:space="preserve"> </w:t>
      </w:r>
      <w:r w:rsidRPr="00D20256">
        <w:rPr>
          <w:sz w:val="22"/>
          <w:szCs w:val="22"/>
          <w:lang w:val="it-IT"/>
        </w:rPr>
        <w:t>Datore</w:t>
      </w:r>
      <w:r w:rsidRPr="00D20256">
        <w:rPr>
          <w:spacing w:val="-16"/>
          <w:sz w:val="22"/>
          <w:szCs w:val="22"/>
          <w:lang w:val="it-IT"/>
        </w:rPr>
        <w:t xml:space="preserve"> </w:t>
      </w:r>
      <w:r w:rsidRPr="00D20256">
        <w:rPr>
          <w:sz w:val="22"/>
          <w:szCs w:val="22"/>
          <w:lang w:val="it-IT"/>
        </w:rPr>
        <w:t>di</w:t>
      </w:r>
      <w:r w:rsidRPr="00D20256">
        <w:rPr>
          <w:spacing w:val="-17"/>
          <w:sz w:val="22"/>
          <w:szCs w:val="22"/>
          <w:lang w:val="it-IT"/>
        </w:rPr>
        <w:t xml:space="preserve"> </w:t>
      </w:r>
      <w:r w:rsidRPr="00D20256">
        <w:rPr>
          <w:sz w:val="22"/>
          <w:szCs w:val="22"/>
          <w:lang w:val="it-IT"/>
        </w:rPr>
        <w:t>Lavoro</w:t>
      </w:r>
      <w:r w:rsidRPr="00D20256">
        <w:rPr>
          <w:spacing w:val="-15"/>
          <w:sz w:val="22"/>
          <w:szCs w:val="22"/>
          <w:lang w:val="it-IT"/>
        </w:rPr>
        <w:t xml:space="preserve"> </w:t>
      </w:r>
      <w:r w:rsidRPr="00D20256">
        <w:rPr>
          <w:sz w:val="22"/>
          <w:szCs w:val="22"/>
          <w:lang w:val="it-IT"/>
        </w:rPr>
        <w:t>al</w:t>
      </w:r>
      <w:r w:rsidRPr="00D20256">
        <w:rPr>
          <w:spacing w:val="-19"/>
          <w:sz w:val="22"/>
          <w:szCs w:val="22"/>
          <w:lang w:val="it-IT"/>
        </w:rPr>
        <w:t xml:space="preserve"> </w:t>
      </w:r>
      <w:r w:rsidRPr="00D20256">
        <w:rPr>
          <w:sz w:val="22"/>
          <w:szCs w:val="22"/>
          <w:lang w:val="it-IT"/>
        </w:rPr>
        <w:t>fine</w:t>
      </w:r>
      <w:r w:rsidRPr="00D20256">
        <w:rPr>
          <w:spacing w:val="-16"/>
          <w:sz w:val="22"/>
          <w:szCs w:val="22"/>
          <w:lang w:val="it-IT"/>
        </w:rPr>
        <w:t xml:space="preserve"> </w:t>
      </w:r>
      <w:r w:rsidRPr="00D20256">
        <w:rPr>
          <w:sz w:val="22"/>
          <w:szCs w:val="22"/>
          <w:lang w:val="it-IT"/>
        </w:rPr>
        <w:t>di</w:t>
      </w:r>
      <w:r w:rsidRPr="00D20256">
        <w:rPr>
          <w:spacing w:val="-17"/>
          <w:sz w:val="22"/>
          <w:szCs w:val="22"/>
          <w:lang w:val="it-IT"/>
        </w:rPr>
        <w:t xml:space="preserve"> </w:t>
      </w:r>
      <w:r w:rsidRPr="00D20256">
        <w:rPr>
          <w:sz w:val="22"/>
          <w:szCs w:val="22"/>
          <w:lang w:val="it-IT"/>
        </w:rPr>
        <w:t>fornire</w:t>
      </w:r>
      <w:r w:rsidRPr="00D20256">
        <w:rPr>
          <w:spacing w:val="-16"/>
          <w:sz w:val="22"/>
          <w:szCs w:val="22"/>
          <w:lang w:val="it-IT"/>
        </w:rPr>
        <w:t xml:space="preserve"> </w:t>
      </w:r>
      <w:r w:rsidRPr="00D20256">
        <w:rPr>
          <w:sz w:val="22"/>
          <w:szCs w:val="22"/>
          <w:lang w:val="it-IT"/>
        </w:rPr>
        <w:t xml:space="preserve">una adeguata informazione del personale dipendente in piena conformità all’art. 36 del D.Lgs. 81/2008 (vedasi Allegato 2). Gli addetti </w:t>
      </w:r>
      <w:r w:rsidR="00D20256" w:rsidRPr="00D20256">
        <w:rPr>
          <w:sz w:val="22"/>
          <w:szCs w:val="22"/>
          <w:lang w:val="it-IT"/>
        </w:rPr>
        <w:t>svolgeranno attività di informazione</w:t>
      </w:r>
      <w:r w:rsidRPr="00D20256">
        <w:rPr>
          <w:sz w:val="22"/>
          <w:szCs w:val="22"/>
          <w:lang w:val="it-IT"/>
        </w:rPr>
        <w:t xml:space="preserve"> sul rischio incendio all’interno dell’attività e sulle principali cause che possono determinare un principio di incendio, favorendo quindi una prevenzione</w:t>
      </w:r>
      <w:r w:rsidRPr="00D20256">
        <w:rPr>
          <w:spacing w:val="-25"/>
          <w:sz w:val="22"/>
          <w:szCs w:val="22"/>
          <w:lang w:val="it-IT"/>
        </w:rPr>
        <w:t xml:space="preserve"> </w:t>
      </w:r>
      <w:r w:rsidRPr="00D20256">
        <w:rPr>
          <w:sz w:val="22"/>
          <w:szCs w:val="22"/>
          <w:lang w:val="it-IT"/>
        </w:rPr>
        <w:t>cosciente.</w:t>
      </w:r>
    </w:p>
    <w:p w:rsidR="00944AF3" w:rsidRDefault="00944AF3" w:rsidP="00D20256">
      <w:pPr>
        <w:pStyle w:val="Corpotesto"/>
        <w:tabs>
          <w:tab w:val="left" w:pos="426"/>
        </w:tabs>
        <w:spacing w:before="120" w:after="120" w:line="360" w:lineRule="auto"/>
        <w:jc w:val="both"/>
        <w:rPr>
          <w:sz w:val="22"/>
          <w:szCs w:val="22"/>
          <w:lang w:val="it-IT"/>
        </w:rPr>
      </w:pPr>
      <w:r w:rsidRPr="00D20256">
        <w:rPr>
          <w:sz w:val="22"/>
          <w:szCs w:val="22"/>
          <w:lang w:val="it-IT"/>
        </w:rPr>
        <w:t>L’attività di informazione verrà riportata su apposito registro.</w:t>
      </w:r>
    </w:p>
    <w:p w:rsidR="00214F43" w:rsidRPr="00214F43" w:rsidRDefault="00214F43" w:rsidP="00D20256">
      <w:pPr>
        <w:pStyle w:val="Corpotesto"/>
        <w:tabs>
          <w:tab w:val="left" w:pos="426"/>
        </w:tabs>
        <w:spacing w:before="120" w:after="120" w:line="360" w:lineRule="auto"/>
        <w:jc w:val="both"/>
        <w:rPr>
          <w:sz w:val="22"/>
          <w:szCs w:val="22"/>
          <w:lang w:val="it-IT"/>
        </w:rPr>
      </w:pPr>
    </w:p>
    <w:p w:rsidR="00944AF3" w:rsidRPr="00CC4AAA" w:rsidRDefault="00944AF3" w:rsidP="00D20256">
      <w:pPr>
        <w:pStyle w:val="Titolo1"/>
        <w:numPr>
          <w:ilvl w:val="0"/>
          <w:numId w:val="4"/>
        </w:numPr>
        <w:tabs>
          <w:tab w:val="left" w:pos="426"/>
        </w:tabs>
        <w:adjustRightInd/>
        <w:spacing w:before="120" w:after="120" w:line="360" w:lineRule="auto"/>
        <w:ind w:left="0" w:firstLine="0"/>
        <w:jc w:val="both"/>
        <w:rPr>
          <w:sz w:val="22"/>
          <w:szCs w:val="22"/>
        </w:rPr>
      </w:pPr>
      <w:r w:rsidRPr="00CC4AAA">
        <w:rPr>
          <w:sz w:val="22"/>
          <w:szCs w:val="22"/>
        </w:rPr>
        <w:t>PARTECIPAZIONE ALLE ESERCITAZIONI ANTINCENDIO</w:t>
      </w:r>
    </w:p>
    <w:p w:rsidR="00944AF3" w:rsidRDefault="00944AF3" w:rsidP="00D20256">
      <w:pPr>
        <w:pStyle w:val="Corpotesto"/>
        <w:tabs>
          <w:tab w:val="left" w:pos="426"/>
        </w:tabs>
        <w:spacing w:before="120" w:after="120" w:line="360" w:lineRule="auto"/>
        <w:jc w:val="both"/>
        <w:rPr>
          <w:sz w:val="22"/>
          <w:szCs w:val="22"/>
          <w:lang w:val="it-IT"/>
        </w:rPr>
      </w:pPr>
      <w:r w:rsidRPr="00CC4AAA">
        <w:rPr>
          <w:sz w:val="22"/>
          <w:szCs w:val="22"/>
          <w:lang w:val="it-IT"/>
        </w:rPr>
        <w:t>Gli addetti intervengono durante le esercitazioni antincendio programmate, secondo le modalità riportate nell’apposita procedura.</w:t>
      </w:r>
    </w:p>
    <w:p w:rsidR="0045763C" w:rsidRPr="00CC4AAA" w:rsidRDefault="0045763C" w:rsidP="00D20256">
      <w:pPr>
        <w:pStyle w:val="Corpotesto"/>
        <w:tabs>
          <w:tab w:val="left" w:pos="426"/>
        </w:tabs>
        <w:spacing w:before="120" w:after="120" w:line="360" w:lineRule="auto"/>
        <w:jc w:val="both"/>
        <w:rPr>
          <w:sz w:val="22"/>
          <w:szCs w:val="22"/>
          <w:lang w:val="it-IT"/>
        </w:rPr>
      </w:pPr>
    </w:p>
    <w:p w:rsidR="00944AF3" w:rsidRPr="00CC4AAA" w:rsidRDefault="00944AF3" w:rsidP="00D20256">
      <w:pPr>
        <w:pStyle w:val="Titolo1"/>
        <w:numPr>
          <w:ilvl w:val="0"/>
          <w:numId w:val="4"/>
        </w:numPr>
        <w:tabs>
          <w:tab w:val="left" w:pos="426"/>
        </w:tabs>
        <w:adjustRightInd/>
        <w:spacing w:before="120" w:after="120" w:line="360" w:lineRule="auto"/>
        <w:ind w:left="426" w:hanging="426"/>
        <w:jc w:val="both"/>
        <w:rPr>
          <w:sz w:val="22"/>
          <w:szCs w:val="22"/>
        </w:rPr>
      </w:pPr>
      <w:r w:rsidRPr="00CC4AAA">
        <w:rPr>
          <w:sz w:val="22"/>
          <w:szCs w:val="22"/>
        </w:rPr>
        <w:t>ATTIVITÀ DI INTERVENTO OPERATIVO IN CASO DI ALLERTAMENTO PER EMERGENZA ALL'INTERNO DEL</w:t>
      </w:r>
      <w:r w:rsidR="00214F43">
        <w:rPr>
          <w:sz w:val="22"/>
          <w:szCs w:val="22"/>
        </w:rPr>
        <w:t>LA STRUTTURA</w:t>
      </w:r>
      <w:r w:rsidRPr="00CC4AAA">
        <w:rPr>
          <w:sz w:val="22"/>
          <w:szCs w:val="22"/>
        </w:rPr>
        <w:t xml:space="preserve"> OSPEDALIERA, UTILIZZANDO GLI STRUMENTI POSTI A LORO DISPOSIZIONE</w:t>
      </w:r>
    </w:p>
    <w:p w:rsidR="00944AF3" w:rsidRPr="00CC4AAA" w:rsidRDefault="00944AF3" w:rsidP="00D20256">
      <w:pPr>
        <w:pStyle w:val="Corpotesto"/>
        <w:tabs>
          <w:tab w:val="left" w:pos="426"/>
        </w:tabs>
        <w:spacing w:before="120" w:after="120" w:line="360" w:lineRule="auto"/>
        <w:jc w:val="both"/>
        <w:rPr>
          <w:sz w:val="22"/>
          <w:szCs w:val="22"/>
          <w:lang w:val="it-IT"/>
        </w:rPr>
      </w:pPr>
      <w:r w:rsidRPr="00CC4AAA">
        <w:rPr>
          <w:sz w:val="22"/>
          <w:szCs w:val="22"/>
          <w:lang w:val="it-IT"/>
        </w:rPr>
        <w:t>L'attività di intervento operativo, che si esplica nel ci</w:t>
      </w:r>
      <w:r w:rsidR="00D20256">
        <w:rPr>
          <w:sz w:val="22"/>
          <w:szCs w:val="22"/>
          <w:lang w:val="it-IT"/>
        </w:rPr>
        <w:t xml:space="preserve">rcoscrivere le aree di pericolo </w:t>
      </w:r>
      <w:r w:rsidRPr="00CC4AAA">
        <w:rPr>
          <w:sz w:val="22"/>
          <w:szCs w:val="22"/>
          <w:lang w:val="it-IT"/>
        </w:rPr>
        <w:t>per l'incolumità delle persone, riguarda:</w:t>
      </w:r>
    </w:p>
    <w:p w:rsidR="00944AF3" w:rsidRPr="00CC4AAA" w:rsidRDefault="00944AF3" w:rsidP="00D20256">
      <w:pPr>
        <w:pStyle w:val="Paragrafoelenco"/>
        <w:numPr>
          <w:ilvl w:val="0"/>
          <w:numId w:val="5"/>
        </w:numPr>
        <w:tabs>
          <w:tab w:val="left" w:pos="426"/>
        </w:tabs>
        <w:adjustRightInd/>
        <w:spacing w:before="120" w:after="120" w:line="360" w:lineRule="auto"/>
        <w:ind w:left="425" w:hanging="425"/>
        <w:contextualSpacing w:val="0"/>
        <w:jc w:val="both"/>
        <w:rPr>
          <w:rFonts w:ascii="Arial" w:hAnsi="Arial" w:cs="Arial"/>
        </w:rPr>
      </w:pPr>
      <w:r w:rsidRPr="00CC4AAA">
        <w:rPr>
          <w:rFonts w:ascii="Arial" w:hAnsi="Arial" w:cs="Arial"/>
        </w:rPr>
        <w:t>gli interventi in caso di incendio;</w:t>
      </w:r>
    </w:p>
    <w:p w:rsidR="00944AF3" w:rsidRPr="00F32C94" w:rsidRDefault="00944AF3" w:rsidP="00D20256">
      <w:pPr>
        <w:pStyle w:val="Paragrafoelenco"/>
        <w:numPr>
          <w:ilvl w:val="0"/>
          <w:numId w:val="5"/>
        </w:numPr>
        <w:tabs>
          <w:tab w:val="left" w:pos="426"/>
        </w:tabs>
        <w:adjustRightInd/>
        <w:spacing w:before="120" w:after="120" w:line="360" w:lineRule="auto"/>
        <w:ind w:left="425" w:hanging="425"/>
        <w:contextualSpacing w:val="0"/>
        <w:jc w:val="both"/>
        <w:rPr>
          <w:rFonts w:ascii="Arial" w:hAnsi="Arial" w:cs="Arial"/>
        </w:rPr>
      </w:pPr>
      <w:r w:rsidRPr="00F32C94">
        <w:rPr>
          <w:rFonts w:ascii="Arial" w:hAnsi="Arial" w:cs="Arial"/>
        </w:rPr>
        <w:t>altri interventi urgenti per l'incolumità delle persone (lesioni alle strutture, allagamenti, eventi naturali catastrofici o comunque pericolosi, pericolo di caduta rami, pericoli per ostacoli lungo le vie di percorrenza, aperture e buche pericolose, rottura di condotte</w:t>
      </w:r>
      <w:r w:rsidR="00F32C94">
        <w:rPr>
          <w:rFonts w:ascii="Arial" w:hAnsi="Arial" w:cs="Arial"/>
        </w:rPr>
        <w:t xml:space="preserve"> </w:t>
      </w:r>
      <w:r w:rsidRPr="00F32C94">
        <w:rPr>
          <w:rFonts w:ascii="Arial" w:hAnsi="Arial" w:cs="Arial"/>
        </w:rPr>
        <w:t>di fluidi o gas, rilevazione di fumi e odori sospetti, forti rumori o vibrazioni non identificati, soccorso a persone soggette a pericoli di varia natura).</w:t>
      </w:r>
    </w:p>
    <w:p w:rsidR="00944AF3" w:rsidRPr="00F32C94" w:rsidRDefault="00944AF3" w:rsidP="00D20256">
      <w:pPr>
        <w:pStyle w:val="Corpotesto"/>
        <w:tabs>
          <w:tab w:val="left" w:pos="426"/>
        </w:tabs>
        <w:spacing w:before="120" w:after="120" w:line="360" w:lineRule="auto"/>
        <w:jc w:val="both"/>
        <w:rPr>
          <w:sz w:val="22"/>
          <w:szCs w:val="22"/>
          <w:lang w:val="it-IT"/>
        </w:rPr>
      </w:pPr>
      <w:r w:rsidRPr="00F32C94">
        <w:rPr>
          <w:sz w:val="22"/>
          <w:szCs w:val="22"/>
          <w:lang w:val="it-IT"/>
        </w:rPr>
        <w:t>Nel caso si verifichi un incendio, in particolare, gli incaricati devono:</w:t>
      </w:r>
    </w:p>
    <w:p w:rsidR="00944AF3" w:rsidRPr="00F32C94" w:rsidRDefault="00F32C94" w:rsidP="00D20256">
      <w:pPr>
        <w:pStyle w:val="Paragrafoelenco"/>
        <w:numPr>
          <w:ilvl w:val="0"/>
          <w:numId w:val="5"/>
        </w:numPr>
        <w:tabs>
          <w:tab w:val="left" w:pos="426"/>
        </w:tabs>
        <w:adjustRightInd/>
        <w:spacing w:before="120" w:after="120" w:line="360" w:lineRule="auto"/>
        <w:ind w:left="425" w:hanging="425"/>
        <w:contextualSpacing w:val="0"/>
        <w:jc w:val="both"/>
        <w:rPr>
          <w:rFonts w:ascii="Arial" w:hAnsi="Arial" w:cs="Arial"/>
        </w:rPr>
      </w:pPr>
      <w:r w:rsidRPr="00F32C94">
        <w:rPr>
          <w:rFonts w:ascii="Arial" w:hAnsi="Arial" w:cs="Arial"/>
        </w:rPr>
        <w:lastRenderedPageBreak/>
        <w:t>attuare le</w:t>
      </w:r>
      <w:r w:rsidR="00944AF3" w:rsidRPr="00F32C94">
        <w:rPr>
          <w:rFonts w:ascii="Arial" w:hAnsi="Arial" w:cs="Arial"/>
        </w:rPr>
        <w:t xml:space="preserve"> procedure di </w:t>
      </w:r>
      <w:r w:rsidRPr="00F32C94">
        <w:rPr>
          <w:rFonts w:ascii="Arial" w:hAnsi="Arial" w:cs="Arial"/>
        </w:rPr>
        <w:t>emergenza stabilite</w:t>
      </w:r>
      <w:r w:rsidR="00D20256">
        <w:rPr>
          <w:rFonts w:ascii="Arial" w:hAnsi="Arial" w:cs="Arial"/>
        </w:rPr>
        <w:t xml:space="preserve"> </w:t>
      </w:r>
      <w:r w:rsidR="00944AF3" w:rsidRPr="00F32C94">
        <w:rPr>
          <w:rFonts w:ascii="Arial" w:hAnsi="Arial" w:cs="Arial"/>
        </w:rPr>
        <w:t>nei Piani di Emergenza;</w:t>
      </w:r>
    </w:p>
    <w:p w:rsidR="00944AF3" w:rsidRPr="00F32C94" w:rsidRDefault="00944AF3" w:rsidP="00D20256">
      <w:pPr>
        <w:pStyle w:val="Paragrafoelenco"/>
        <w:numPr>
          <w:ilvl w:val="0"/>
          <w:numId w:val="5"/>
        </w:numPr>
        <w:tabs>
          <w:tab w:val="left" w:pos="426"/>
        </w:tabs>
        <w:adjustRightInd/>
        <w:spacing w:before="120" w:after="120" w:line="360" w:lineRule="auto"/>
        <w:ind w:left="425" w:hanging="425"/>
        <w:contextualSpacing w:val="0"/>
        <w:jc w:val="both"/>
        <w:rPr>
          <w:rFonts w:ascii="Arial" w:hAnsi="Arial" w:cs="Arial"/>
        </w:rPr>
      </w:pPr>
      <w:r w:rsidRPr="00F32C94">
        <w:rPr>
          <w:rFonts w:ascii="Arial" w:hAnsi="Arial" w:cs="Arial"/>
        </w:rPr>
        <w:t>supportare gli addetti di compartimento, soprattutto nell’applicazione dell’esodo orizzontale progressivo;</w:t>
      </w:r>
    </w:p>
    <w:p w:rsidR="00944AF3" w:rsidRPr="00F32C94" w:rsidRDefault="00A23617" w:rsidP="00D20256">
      <w:pPr>
        <w:pStyle w:val="Paragrafoelenco"/>
        <w:numPr>
          <w:ilvl w:val="0"/>
          <w:numId w:val="5"/>
        </w:numPr>
        <w:tabs>
          <w:tab w:val="left" w:pos="426"/>
        </w:tabs>
        <w:adjustRightInd/>
        <w:spacing w:before="120" w:after="120" w:line="360" w:lineRule="auto"/>
        <w:ind w:left="425" w:hanging="425"/>
        <w:contextualSpacing w:val="0"/>
        <w:jc w:val="both"/>
        <w:rPr>
          <w:rFonts w:ascii="Arial" w:hAnsi="Arial" w:cs="Arial"/>
        </w:rPr>
      </w:pPr>
      <w:r>
        <w:rPr>
          <w:rFonts w:ascii="Arial" w:hAnsi="Arial" w:cs="Arial"/>
        </w:rPr>
        <w:t xml:space="preserve">dare </w:t>
      </w:r>
      <w:r w:rsidR="00944AF3" w:rsidRPr="00F32C94">
        <w:rPr>
          <w:rFonts w:ascii="Arial" w:hAnsi="Arial" w:cs="Arial"/>
        </w:rPr>
        <w:t>assistenza alle persone disabili, con mobilità limitata o che utilizzino sedie a rotelle;</w:t>
      </w:r>
    </w:p>
    <w:p w:rsidR="00944AF3" w:rsidRPr="00F32C94" w:rsidRDefault="00944AF3" w:rsidP="00D20256">
      <w:pPr>
        <w:pStyle w:val="Paragrafoelenco"/>
        <w:numPr>
          <w:ilvl w:val="0"/>
          <w:numId w:val="5"/>
        </w:numPr>
        <w:tabs>
          <w:tab w:val="left" w:pos="426"/>
        </w:tabs>
        <w:adjustRightInd/>
        <w:spacing w:before="120" w:after="120" w:line="360" w:lineRule="auto"/>
        <w:ind w:left="425" w:hanging="425"/>
        <w:contextualSpacing w:val="0"/>
        <w:jc w:val="both"/>
        <w:rPr>
          <w:rFonts w:ascii="Arial" w:hAnsi="Arial" w:cs="Arial"/>
        </w:rPr>
      </w:pPr>
      <w:r w:rsidRPr="00F32C94">
        <w:rPr>
          <w:rFonts w:ascii="Arial" w:hAnsi="Arial" w:cs="Arial"/>
        </w:rPr>
        <w:t>attuare la guida e l'assistenza, per tutto il periodo dell'emergenza, delle persone con visibilità menomata o limitata;</w:t>
      </w:r>
    </w:p>
    <w:p w:rsidR="00944AF3" w:rsidRPr="00F32C94" w:rsidRDefault="00944AF3" w:rsidP="00D20256">
      <w:pPr>
        <w:pStyle w:val="Paragrafoelenco"/>
        <w:numPr>
          <w:ilvl w:val="0"/>
          <w:numId w:val="5"/>
        </w:numPr>
        <w:tabs>
          <w:tab w:val="left" w:pos="426"/>
        </w:tabs>
        <w:adjustRightInd/>
        <w:spacing w:before="120" w:after="120" w:line="360" w:lineRule="auto"/>
        <w:ind w:left="425" w:hanging="425"/>
        <w:contextualSpacing w:val="0"/>
        <w:jc w:val="both"/>
        <w:rPr>
          <w:rFonts w:ascii="Arial" w:hAnsi="Arial" w:cs="Arial"/>
        </w:rPr>
      </w:pPr>
      <w:r w:rsidRPr="00F32C94">
        <w:rPr>
          <w:rFonts w:ascii="Arial" w:hAnsi="Arial" w:cs="Arial"/>
        </w:rPr>
        <w:t>l'allertamento, la guida e l'assistenza alle persone con udito limitato o menomato</w:t>
      </w:r>
    </w:p>
    <w:p w:rsidR="00944AF3" w:rsidRPr="00F32C94" w:rsidRDefault="00944AF3" w:rsidP="00D20256">
      <w:pPr>
        <w:pStyle w:val="Paragrafoelenco"/>
        <w:numPr>
          <w:ilvl w:val="0"/>
          <w:numId w:val="5"/>
        </w:numPr>
        <w:tabs>
          <w:tab w:val="left" w:pos="426"/>
        </w:tabs>
        <w:adjustRightInd/>
        <w:spacing w:before="120" w:after="120" w:line="360" w:lineRule="auto"/>
        <w:ind w:left="425" w:hanging="425"/>
        <w:contextualSpacing w:val="0"/>
        <w:jc w:val="both"/>
        <w:rPr>
          <w:rFonts w:ascii="Arial" w:hAnsi="Arial" w:cs="Arial"/>
        </w:rPr>
      </w:pPr>
      <w:r w:rsidRPr="00F32C94">
        <w:rPr>
          <w:rFonts w:ascii="Arial" w:hAnsi="Arial" w:cs="Arial"/>
        </w:rPr>
        <w:t>impedire alle persone non autorizzate di entrare nell'edificio durante l'incendio;</w:t>
      </w:r>
    </w:p>
    <w:p w:rsidR="00944AF3" w:rsidRPr="00F32C94" w:rsidRDefault="00944AF3" w:rsidP="00D20256">
      <w:pPr>
        <w:pStyle w:val="Paragrafoelenco"/>
        <w:numPr>
          <w:ilvl w:val="0"/>
          <w:numId w:val="5"/>
        </w:numPr>
        <w:tabs>
          <w:tab w:val="left" w:pos="426"/>
        </w:tabs>
        <w:adjustRightInd/>
        <w:spacing w:before="120" w:after="120" w:line="360" w:lineRule="auto"/>
        <w:ind w:left="425" w:hanging="425"/>
        <w:contextualSpacing w:val="0"/>
        <w:jc w:val="both"/>
        <w:rPr>
          <w:rFonts w:ascii="Arial" w:hAnsi="Arial" w:cs="Arial"/>
        </w:rPr>
      </w:pPr>
      <w:r w:rsidRPr="00F32C94">
        <w:rPr>
          <w:rFonts w:ascii="Arial" w:hAnsi="Arial" w:cs="Arial"/>
        </w:rPr>
        <w:t>fornire alle Squadre dei VV.F. informazioni circa:</w:t>
      </w:r>
    </w:p>
    <w:p w:rsidR="00944AF3" w:rsidRPr="0085274A" w:rsidRDefault="00944AF3" w:rsidP="00D20256">
      <w:pPr>
        <w:pStyle w:val="Paragrafoelenco"/>
        <w:numPr>
          <w:ilvl w:val="0"/>
          <w:numId w:val="7"/>
        </w:numPr>
        <w:tabs>
          <w:tab w:val="left" w:pos="426"/>
          <w:tab w:val="left" w:pos="851"/>
        </w:tabs>
        <w:adjustRightInd/>
        <w:spacing w:before="120" w:after="120" w:line="360" w:lineRule="auto"/>
        <w:contextualSpacing w:val="0"/>
        <w:jc w:val="both"/>
        <w:rPr>
          <w:rFonts w:ascii="Arial" w:hAnsi="Arial" w:cs="Arial"/>
        </w:rPr>
      </w:pPr>
      <w:r w:rsidRPr="0085274A">
        <w:rPr>
          <w:rFonts w:ascii="Arial" w:hAnsi="Arial" w:cs="Arial"/>
        </w:rPr>
        <w:t>l'ubicazione ed estensione dell'incendio;</w:t>
      </w:r>
    </w:p>
    <w:p w:rsidR="00944AF3" w:rsidRPr="0085274A" w:rsidRDefault="00944AF3" w:rsidP="00D20256">
      <w:pPr>
        <w:pStyle w:val="Paragrafoelenco"/>
        <w:numPr>
          <w:ilvl w:val="0"/>
          <w:numId w:val="7"/>
        </w:numPr>
        <w:tabs>
          <w:tab w:val="left" w:pos="426"/>
          <w:tab w:val="left" w:pos="851"/>
        </w:tabs>
        <w:adjustRightInd/>
        <w:spacing w:before="120" w:after="120" w:line="360" w:lineRule="auto"/>
        <w:contextualSpacing w:val="0"/>
        <w:jc w:val="both"/>
        <w:rPr>
          <w:rFonts w:ascii="Arial" w:hAnsi="Arial" w:cs="Arial"/>
        </w:rPr>
      </w:pPr>
      <w:r w:rsidRPr="0085274A">
        <w:rPr>
          <w:rFonts w:ascii="Arial" w:hAnsi="Arial" w:cs="Arial"/>
        </w:rPr>
        <w:t>le eventuali persone rimaste all'interno o disperse;</w:t>
      </w:r>
    </w:p>
    <w:p w:rsidR="00944AF3" w:rsidRPr="0085274A" w:rsidRDefault="00944AF3" w:rsidP="00D20256">
      <w:pPr>
        <w:pStyle w:val="Paragrafoelenco"/>
        <w:numPr>
          <w:ilvl w:val="0"/>
          <w:numId w:val="7"/>
        </w:numPr>
        <w:tabs>
          <w:tab w:val="left" w:pos="426"/>
          <w:tab w:val="left" w:pos="851"/>
        </w:tabs>
        <w:adjustRightInd/>
        <w:spacing w:before="120" w:after="120" w:line="360" w:lineRule="auto"/>
        <w:contextualSpacing w:val="0"/>
        <w:jc w:val="both"/>
        <w:rPr>
          <w:rFonts w:ascii="Arial" w:hAnsi="Arial" w:cs="Arial"/>
        </w:rPr>
      </w:pPr>
      <w:r w:rsidRPr="0085274A">
        <w:rPr>
          <w:rFonts w:ascii="Arial" w:hAnsi="Arial" w:cs="Arial"/>
        </w:rPr>
        <w:t>la presenza di particolari categorie di personale a rischio;</w:t>
      </w:r>
    </w:p>
    <w:p w:rsidR="00944AF3" w:rsidRPr="0085274A" w:rsidRDefault="00944AF3" w:rsidP="00D20256">
      <w:pPr>
        <w:pStyle w:val="Paragrafoelenco"/>
        <w:numPr>
          <w:ilvl w:val="0"/>
          <w:numId w:val="7"/>
        </w:numPr>
        <w:tabs>
          <w:tab w:val="left" w:pos="426"/>
          <w:tab w:val="left" w:pos="851"/>
        </w:tabs>
        <w:adjustRightInd/>
        <w:spacing w:before="120" w:after="120" w:line="360" w:lineRule="auto"/>
        <w:contextualSpacing w:val="0"/>
        <w:jc w:val="both"/>
        <w:rPr>
          <w:rFonts w:ascii="Arial" w:hAnsi="Arial" w:cs="Arial"/>
        </w:rPr>
      </w:pPr>
      <w:r w:rsidRPr="0085274A">
        <w:rPr>
          <w:rFonts w:ascii="Arial" w:hAnsi="Arial" w:cs="Arial"/>
        </w:rPr>
        <w:t>l'ubicazione dei mezzi antincendio;</w:t>
      </w:r>
    </w:p>
    <w:p w:rsidR="00944AF3" w:rsidRPr="0085274A" w:rsidRDefault="00944AF3" w:rsidP="00D20256">
      <w:pPr>
        <w:pStyle w:val="Paragrafoelenco"/>
        <w:numPr>
          <w:ilvl w:val="0"/>
          <w:numId w:val="7"/>
        </w:numPr>
        <w:tabs>
          <w:tab w:val="left" w:pos="426"/>
          <w:tab w:val="left" w:pos="851"/>
        </w:tabs>
        <w:adjustRightInd/>
        <w:spacing w:before="120" w:after="120" w:line="360" w:lineRule="auto"/>
        <w:contextualSpacing w:val="0"/>
        <w:jc w:val="both"/>
        <w:rPr>
          <w:rFonts w:ascii="Arial" w:hAnsi="Arial" w:cs="Arial"/>
        </w:rPr>
      </w:pPr>
      <w:r w:rsidRPr="0085274A">
        <w:rPr>
          <w:rFonts w:ascii="Arial" w:hAnsi="Arial" w:cs="Arial"/>
        </w:rPr>
        <w:t>l'ubicazione delle scale e delle vie di esodo;</w:t>
      </w:r>
    </w:p>
    <w:p w:rsidR="00944AF3" w:rsidRPr="0085274A" w:rsidRDefault="00944AF3" w:rsidP="00D20256">
      <w:pPr>
        <w:pStyle w:val="Paragrafoelenco"/>
        <w:numPr>
          <w:ilvl w:val="0"/>
          <w:numId w:val="7"/>
        </w:numPr>
        <w:tabs>
          <w:tab w:val="left" w:pos="426"/>
          <w:tab w:val="left" w:pos="851"/>
        </w:tabs>
        <w:adjustRightInd/>
        <w:spacing w:before="120" w:after="120" w:line="360" w:lineRule="auto"/>
        <w:ind w:right="122"/>
        <w:contextualSpacing w:val="0"/>
        <w:jc w:val="both"/>
        <w:rPr>
          <w:rFonts w:ascii="Arial" w:hAnsi="Arial" w:cs="Arial"/>
        </w:rPr>
      </w:pPr>
      <w:r w:rsidRPr="0085274A">
        <w:rPr>
          <w:rFonts w:ascii="Arial" w:hAnsi="Arial" w:cs="Arial"/>
        </w:rPr>
        <w:t>consentire e coordinare il rientro solo dopo che sia stata data l'autorizzazione dei VV.F.</w:t>
      </w:r>
    </w:p>
    <w:p w:rsidR="004C4593" w:rsidRDefault="004C4593" w:rsidP="00D20256">
      <w:pPr>
        <w:spacing w:before="120" w:after="120" w:line="360" w:lineRule="auto"/>
        <w:jc w:val="both"/>
      </w:pPr>
    </w:p>
    <w:p w:rsidR="00A61A29" w:rsidRDefault="00A61A29" w:rsidP="00D20256">
      <w:pPr>
        <w:spacing w:before="120" w:after="120" w:line="360" w:lineRule="auto"/>
        <w:jc w:val="both"/>
        <w:sectPr w:rsidR="00A61A29" w:rsidSect="00566CF0">
          <w:type w:val="continuous"/>
          <w:pgSz w:w="11910" w:h="16840"/>
          <w:pgMar w:top="560" w:right="995" w:bottom="500" w:left="851" w:header="720" w:footer="720" w:gutter="0"/>
          <w:cols w:space="720"/>
          <w:docGrid w:linePitch="326"/>
        </w:sectPr>
      </w:pPr>
    </w:p>
    <w:p w:rsidR="00F32C94" w:rsidRPr="004712A3" w:rsidRDefault="0045763C" w:rsidP="00D20256">
      <w:pPr>
        <w:spacing w:before="120" w:after="120" w:line="360" w:lineRule="auto"/>
        <w:jc w:val="both"/>
        <w:rPr>
          <w:rFonts w:eastAsia="Times New Roman"/>
          <w:b/>
          <w:color w:val="000000"/>
        </w:rPr>
      </w:pPr>
      <w:r w:rsidRPr="004712A3">
        <w:rPr>
          <w:rFonts w:eastAsia="Times New Roman"/>
          <w:b/>
          <w:color w:val="000000"/>
        </w:rPr>
        <w:lastRenderedPageBreak/>
        <w:t xml:space="preserve">4 </w:t>
      </w:r>
      <w:r w:rsidR="004C4593">
        <w:rPr>
          <w:rFonts w:eastAsia="Times New Roman"/>
          <w:b/>
          <w:color w:val="000000"/>
        </w:rPr>
        <w:t>–</w:t>
      </w:r>
      <w:r w:rsidRPr="004712A3">
        <w:rPr>
          <w:rFonts w:eastAsia="Times New Roman"/>
          <w:b/>
          <w:color w:val="000000"/>
        </w:rPr>
        <w:t xml:space="preserve"> </w:t>
      </w:r>
      <w:r w:rsidR="00D20256">
        <w:rPr>
          <w:rFonts w:eastAsia="Times New Roman"/>
          <w:b/>
          <w:color w:val="000000"/>
        </w:rPr>
        <w:t xml:space="preserve">ESEMPIO </w:t>
      </w:r>
      <w:bookmarkStart w:id="3" w:name="_GoBack"/>
      <w:bookmarkEnd w:id="3"/>
      <w:r w:rsidR="004C4593">
        <w:rPr>
          <w:rFonts w:eastAsia="Times New Roman"/>
          <w:b/>
          <w:color w:val="000000"/>
        </w:rPr>
        <w:t>REPORT PRESIDI ANTINCENDIO</w:t>
      </w:r>
    </w:p>
    <w:p w:rsidR="00921E61" w:rsidRPr="004416D1" w:rsidRDefault="00921E61" w:rsidP="00D20256">
      <w:pPr>
        <w:pStyle w:val="Corpotesto"/>
        <w:spacing w:before="3"/>
        <w:jc w:val="both"/>
        <w:rPr>
          <w:rFonts w:ascii="Calibri"/>
          <w:b/>
          <w:sz w:val="21"/>
          <w:lang w:val="it-IT"/>
        </w:rPr>
      </w:pPr>
    </w:p>
    <w:tbl>
      <w:tblPr>
        <w:tblStyle w:val="TableNormal"/>
        <w:tblW w:w="0" w:type="auto"/>
        <w:tblInd w:w="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538"/>
      </w:tblGrid>
      <w:tr w:rsidR="00921E61" w:rsidRPr="004416D1" w:rsidTr="004712A3">
        <w:trPr>
          <w:trHeight w:val="440"/>
        </w:trPr>
        <w:tc>
          <w:tcPr>
            <w:tcW w:w="15538" w:type="dxa"/>
          </w:tcPr>
          <w:p w:rsidR="00921E61" w:rsidRPr="004416D1" w:rsidRDefault="00921E61" w:rsidP="00D20256">
            <w:pPr>
              <w:pStyle w:val="TableParagraph"/>
              <w:spacing w:before="28"/>
              <w:ind w:left="4300" w:right="4307"/>
              <w:jc w:val="both"/>
              <w:rPr>
                <w:b/>
                <w:sz w:val="32"/>
                <w:lang w:val="it-IT"/>
              </w:rPr>
            </w:pPr>
            <w:r w:rsidRPr="004416D1">
              <w:rPr>
                <w:b/>
                <w:sz w:val="32"/>
                <w:lang w:val="it-IT"/>
              </w:rPr>
              <w:t>REPORT PRESIDI ANTINCENDIO</w:t>
            </w:r>
          </w:p>
        </w:tc>
      </w:tr>
      <w:tr w:rsidR="00921E61" w:rsidRPr="004416D1" w:rsidTr="004712A3">
        <w:trPr>
          <w:trHeight w:val="440"/>
        </w:trPr>
        <w:tc>
          <w:tcPr>
            <w:tcW w:w="15538" w:type="dxa"/>
          </w:tcPr>
          <w:p w:rsidR="00921E61" w:rsidRPr="004416D1" w:rsidRDefault="00921E61" w:rsidP="00D20256">
            <w:pPr>
              <w:pStyle w:val="TableParagraph"/>
              <w:spacing w:before="28"/>
              <w:ind w:left="4300" w:right="4304"/>
              <w:jc w:val="both"/>
              <w:rPr>
                <w:b/>
                <w:sz w:val="32"/>
                <w:lang w:val="it-IT"/>
              </w:rPr>
            </w:pPr>
            <w:r w:rsidRPr="004416D1">
              <w:rPr>
                <w:b/>
                <w:sz w:val="32"/>
                <w:lang w:val="it-IT"/>
              </w:rPr>
              <w:t>CONTROLLO ESTINTORI</w:t>
            </w:r>
          </w:p>
        </w:tc>
      </w:tr>
    </w:tbl>
    <w:p w:rsidR="00921E61" w:rsidRPr="004416D1" w:rsidRDefault="00921E61" w:rsidP="00D20256">
      <w:pPr>
        <w:pStyle w:val="Corpotesto"/>
        <w:spacing w:before="10"/>
        <w:jc w:val="both"/>
        <w:rPr>
          <w:rFonts w:ascii="Calibri"/>
          <w:b/>
          <w:sz w:val="21"/>
          <w:lang w:val="it-IT"/>
        </w:rPr>
      </w:pPr>
    </w:p>
    <w:tbl>
      <w:tblPr>
        <w:tblStyle w:val="TableNormal"/>
        <w:tblW w:w="0" w:type="auto"/>
        <w:tblInd w:w="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68"/>
        <w:gridCol w:w="7770"/>
      </w:tblGrid>
      <w:tr w:rsidR="00921E61" w:rsidRPr="004416D1" w:rsidTr="004712A3">
        <w:trPr>
          <w:trHeight w:val="440"/>
        </w:trPr>
        <w:tc>
          <w:tcPr>
            <w:tcW w:w="15538" w:type="dxa"/>
            <w:gridSpan w:val="2"/>
          </w:tcPr>
          <w:p w:rsidR="00921E61" w:rsidRPr="004416D1" w:rsidRDefault="00921E61" w:rsidP="00D20256">
            <w:pPr>
              <w:pStyle w:val="TableParagraph"/>
              <w:spacing w:before="81"/>
              <w:ind w:left="102"/>
              <w:jc w:val="both"/>
              <w:rPr>
                <w:sz w:val="24"/>
                <w:lang w:val="it-IT"/>
              </w:rPr>
            </w:pPr>
            <w:r w:rsidRPr="004416D1">
              <w:rPr>
                <w:sz w:val="24"/>
                <w:lang w:val="it-IT"/>
              </w:rPr>
              <w:t>PRESIDIO:</w:t>
            </w:r>
          </w:p>
        </w:tc>
      </w:tr>
      <w:tr w:rsidR="00921E61" w:rsidRPr="004416D1" w:rsidTr="004712A3">
        <w:trPr>
          <w:trHeight w:val="440"/>
        </w:trPr>
        <w:tc>
          <w:tcPr>
            <w:tcW w:w="7768" w:type="dxa"/>
          </w:tcPr>
          <w:p w:rsidR="00921E61" w:rsidRPr="004416D1" w:rsidRDefault="00921E61" w:rsidP="00D20256">
            <w:pPr>
              <w:pStyle w:val="TableParagraph"/>
              <w:tabs>
                <w:tab w:val="left" w:pos="1956"/>
              </w:tabs>
              <w:spacing w:before="81"/>
              <w:ind w:left="102"/>
              <w:jc w:val="both"/>
              <w:rPr>
                <w:sz w:val="24"/>
                <w:lang w:val="it-IT"/>
              </w:rPr>
            </w:pPr>
            <w:r w:rsidRPr="004416D1">
              <w:rPr>
                <w:sz w:val="24"/>
                <w:lang w:val="it-IT"/>
              </w:rPr>
              <w:t xml:space="preserve">DATA: </w:t>
            </w:r>
            <w:r w:rsidRPr="004416D1">
              <w:rPr>
                <w:sz w:val="24"/>
                <w:u w:val="single"/>
                <w:lang w:val="it-IT"/>
              </w:rPr>
              <w:t xml:space="preserve">     </w:t>
            </w:r>
            <w:r w:rsidRPr="004416D1">
              <w:rPr>
                <w:sz w:val="24"/>
                <w:lang w:val="it-IT"/>
              </w:rPr>
              <w:t>/</w:t>
            </w:r>
            <w:r w:rsidRPr="004416D1">
              <w:rPr>
                <w:sz w:val="24"/>
                <w:u w:val="single"/>
                <w:lang w:val="it-IT"/>
              </w:rPr>
              <w:t xml:space="preserve">  </w:t>
            </w:r>
            <w:r w:rsidRPr="004416D1">
              <w:rPr>
                <w:spacing w:val="40"/>
                <w:sz w:val="24"/>
                <w:u w:val="single"/>
                <w:lang w:val="it-IT"/>
              </w:rPr>
              <w:t xml:space="preserve"> </w:t>
            </w:r>
            <w:r w:rsidRPr="004416D1">
              <w:rPr>
                <w:sz w:val="24"/>
                <w:lang w:val="it-IT"/>
              </w:rPr>
              <w:t>/</w:t>
            </w:r>
            <w:r w:rsidRPr="004416D1">
              <w:rPr>
                <w:sz w:val="24"/>
                <w:u w:val="single"/>
                <w:lang w:val="it-IT"/>
              </w:rPr>
              <w:t xml:space="preserve"> </w:t>
            </w:r>
            <w:r w:rsidRPr="004416D1">
              <w:rPr>
                <w:sz w:val="24"/>
                <w:u w:val="single"/>
                <w:lang w:val="it-IT"/>
              </w:rPr>
              <w:tab/>
            </w:r>
          </w:p>
        </w:tc>
        <w:tc>
          <w:tcPr>
            <w:tcW w:w="7770" w:type="dxa"/>
          </w:tcPr>
          <w:p w:rsidR="00921E61" w:rsidRPr="004416D1" w:rsidRDefault="00921E61" w:rsidP="00D20256">
            <w:pPr>
              <w:pStyle w:val="TableParagraph"/>
              <w:spacing w:before="81"/>
              <w:ind w:left="102"/>
              <w:jc w:val="both"/>
              <w:rPr>
                <w:sz w:val="24"/>
                <w:lang w:val="it-IT"/>
              </w:rPr>
            </w:pPr>
            <w:r w:rsidRPr="004416D1">
              <w:rPr>
                <w:sz w:val="24"/>
                <w:lang w:val="it-IT"/>
              </w:rPr>
              <w:t>GIORNO:</w:t>
            </w:r>
          </w:p>
        </w:tc>
      </w:tr>
      <w:tr w:rsidR="00921E61" w:rsidRPr="004416D1" w:rsidTr="004712A3">
        <w:trPr>
          <w:trHeight w:val="440"/>
        </w:trPr>
        <w:tc>
          <w:tcPr>
            <w:tcW w:w="15538" w:type="dxa"/>
            <w:gridSpan w:val="2"/>
          </w:tcPr>
          <w:p w:rsidR="00921E61" w:rsidRPr="004416D1" w:rsidRDefault="00921E61" w:rsidP="00D20256">
            <w:pPr>
              <w:pStyle w:val="TableParagraph"/>
              <w:spacing w:before="81"/>
              <w:ind w:left="102"/>
              <w:jc w:val="both"/>
              <w:rPr>
                <w:sz w:val="24"/>
                <w:lang w:val="it-IT"/>
              </w:rPr>
            </w:pPr>
            <w:r w:rsidRPr="004416D1">
              <w:rPr>
                <w:sz w:val="24"/>
                <w:lang w:val="it-IT"/>
              </w:rPr>
              <w:t>VERIFICATO DA:</w:t>
            </w:r>
          </w:p>
        </w:tc>
      </w:tr>
      <w:tr w:rsidR="00921E61" w:rsidRPr="004416D1" w:rsidTr="004712A3">
        <w:trPr>
          <w:trHeight w:val="440"/>
        </w:trPr>
        <w:tc>
          <w:tcPr>
            <w:tcW w:w="7768" w:type="dxa"/>
          </w:tcPr>
          <w:p w:rsidR="00921E61" w:rsidRPr="004416D1" w:rsidRDefault="00921E61" w:rsidP="00D20256">
            <w:pPr>
              <w:pStyle w:val="TableParagraph"/>
              <w:spacing w:before="81"/>
              <w:ind w:left="102"/>
              <w:jc w:val="both"/>
              <w:rPr>
                <w:sz w:val="24"/>
                <w:lang w:val="it-IT"/>
              </w:rPr>
            </w:pPr>
            <w:r w:rsidRPr="004416D1">
              <w:rPr>
                <w:sz w:val="24"/>
                <w:lang w:val="it-IT"/>
              </w:rPr>
              <w:t>REPARTO:</w:t>
            </w:r>
          </w:p>
        </w:tc>
        <w:tc>
          <w:tcPr>
            <w:tcW w:w="7770" w:type="dxa"/>
          </w:tcPr>
          <w:p w:rsidR="00921E61" w:rsidRPr="004416D1" w:rsidRDefault="00921E61" w:rsidP="00D20256">
            <w:pPr>
              <w:pStyle w:val="TableParagraph"/>
              <w:spacing w:before="81"/>
              <w:ind w:left="102"/>
              <w:jc w:val="both"/>
              <w:rPr>
                <w:sz w:val="24"/>
                <w:lang w:val="it-IT"/>
              </w:rPr>
            </w:pPr>
            <w:r w:rsidRPr="004416D1">
              <w:rPr>
                <w:sz w:val="24"/>
                <w:lang w:val="it-IT"/>
              </w:rPr>
              <w:t>PIANO:</w:t>
            </w:r>
          </w:p>
        </w:tc>
      </w:tr>
    </w:tbl>
    <w:p w:rsidR="00921E61" w:rsidRPr="004416D1" w:rsidRDefault="00921E61" w:rsidP="00D20256">
      <w:pPr>
        <w:spacing w:line="278" w:lineRule="auto"/>
        <w:ind w:left="220" w:right="1371"/>
        <w:jc w:val="both"/>
        <w:rPr>
          <w:rFonts w:ascii="Calibri" w:hAnsi="Calibri"/>
        </w:rPr>
      </w:pPr>
      <w:r w:rsidRPr="004416D1">
        <w:rPr>
          <w:rFonts w:ascii="Calibri" w:hAnsi="Calibri"/>
          <w:sz w:val="22"/>
        </w:rPr>
        <w:t>Nel caso in cui gli estintori non risultassero numerati in ordine progressivo e per piano, si dovrà richiedere in forma scritta, l’immediata attuazione alla Impresa Manutentrice o all’Ufficio SPP. In caso di disapplicazione reiterata di quanto richiesto, si dovrà inviare la richiesta al R.S.P.P.</w:t>
      </w:r>
    </w:p>
    <w:tbl>
      <w:tblPr>
        <w:tblStyle w:val="TableNormal"/>
        <w:tblW w:w="0" w:type="auto"/>
        <w:tblInd w:w="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00"/>
        <w:gridCol w:w="488"/>
        <w:gridCol w:w="487"/>
        <w:gridCol w:w="490"/>
        <w:gridCol w:w="487"/>
        <w:gridCol w:w="487"/>
        <w:gridCol w:w="490"/>
        <w:gridCol w:w="487"/>
        <w:gridCol w:w="488"/>
        <w:gridCol w:w="490"/>
        <w:gridCol w:w="487"/>
        <w:gridCol w:w="487"/>
        <w:gridCol w:w="490"/>
        <w:gridCol w:w="487"/>
        <w:gridCol w:w="487"/>
        <w:gridCol w:w="490"/>
        <w:gridCol w:w="487"/>
        <w:gridCol w:w="487"/>
        <w:gridCol w:w="490"/>
        <w:gridCol w:w="487"/>
        <w:gridCol w:w="487"/>
        <w:gridCol w:w="490"/>
        <w:gridCol w:w="487"/>
        <w:gridCol w:w="487"/>
        <w:gridCol w:w="490"/>
      </w:tblGrid>
      <w:tr w:rsidR="00921E61" w:rsidRPr="004416D1" w:rsidTr="004712A3">
        <w:trPr>
          <w:trHeight w:val="440"/>
        </w:trPr>
        <w:tc>
          <w:tcPr>
            <w:tcW w:w="3800" w:type="dxa"/>
          </w:tcPr>
          <w:p w:rsidR="00921E61" w:rsidRPr="004416D1" w:rsidRDefault="00921E61" w:rsidP="00D20256">
            <w:pPr>
              <w:pStyle w:val="TableParagraph"/>
              <w:spacing w:before="88"/>
              <w:ind w:left="1377" w:right="1378"/>
              <w:jc w:val="both"/>
              <w:rPr>
                <w:lang w:val="it-IT"/>
              </w:rPr>
            </w:pPr>
            <w:r w:rsidRPr="004416D1">
              <w:rPr>
                <w:lang w:val="it-IT"/>
              </w:rPr>
              <w:t>ESTINTORE</w:t>
            </w:r>
          </w:p>
        </w:tc>
        <w:tc>
          <w:tcPr>
            <w:tcW w:w="488" w:type="dxa"/>
          </w:tcPr>
          <w:p w:rsidR="00921E61" w:rsidRPr="004416D1" w:rsidRDefault="00921E61" w:rsidP="00D20256">
            <w:pPr>
              <w:pStyle w:val="TableParagraph"/>
              <w:spacing w:before="181" w:line="252" w:lineRule="exact"/>
              <w:ind w:left="50"/>
              <w:jc w:val="both"/>
              <w:rPr>
                <w:lang w:val="it-IT"/>
              </w:rPr>
            </w:pPr>
            <w:r w:rsidRPr="004416D1">
              <w:rPr>
                <w:lang w:val="it-IT"/>
              </w:rPr>
              <w:t>n....</w:t>
            </w:r>
          </w:p>
        </w:tc>
        <w:tc>
          <w:tcPr>
            <w:tcW w:w="487" w:type="dxa"/>
          </w:tcPr>
          <w:p w:rsidR="00921E61" w:rsidRPr="004416D1" w:rsidRDefault="00921E61" w:rsidP="00D20256">
            <w:pPr>
              <w:pStyle w:val="TableParagraph"/>
              <w:spacing w:before="181" w:line="252" w:lineRule="exact"/>
              <w:ind w:left="52"/>
              <w:jc w:val="both"/>
              <w:rPr>
                <w:lang w:val="it-IT"/>
              </w:rPr>
            </w:pPr>
            <w:r w:rsidRPr="004416D1">
              <w:rPr>
                <w:lang w:val="it-IT"/>
              </w:rPr>
              <w:t>n....</w:t>
            </w:r>
          </w:p>
        </w:tc>
        <w:tc>
          <w:tcPr>
            <w:tcW w:w="490" w:type="dxa"/>
          </w:tcPr>
          <w:p w:rsidR="00921E61" w:rsidRPr="004416D1" w:rsidRDefault="00921E61" w:rsidP="00D20256">
            <w:pPr>
              <w:pStyle w:val="TableParagraph"/>
              <w:spacing w:before="181" w:line="252" w:lineRule="exact"/>
              <w:ind w:left="52"/>
              <w:jc w:val="both"/>
              <w:rPr>
                <w:lang w:val="it-IT"/>
              </w:rPr>
            </w:pPr>
            <w:r w:rsidRPr="004416D1">
              <w:rPr>
                <w:lang w:val="it-IT"/>
              </w:rPr>
              <w:t>n....</w:t>
            </w:r>
          </w:p>
        </w:tc>
        <w:tc>
          <w:tcPr>
            <w:tcW w:w="487" w:type="dxa"/>
          </w:tcPr>
          <w:p w:rsidR="00921E61" w:rsidRPr="004416D1" w:rsidRDefault="00921E61" w:rsidP="00D20256">
            <w:pPr>
              <w:pStyle w:val="TableParagraph"/>
              <w:spacing w:before="181" w:line="252" w:lineRule="exact"/>
              <w:ind w:left="50"/>
              <w:jc w:val="both"/>
              <w:rPr>
                <w:lang w:val="it-IT"/>
              </w:rPr>
            </w:pPr>
            <w:r w:rsidRPr="004416D1">
              <w:rPr>
                <w:lang w:val="it-IT"/>
              </w:rPr>
              <w:t>n....</w:t>
            </w:r>
          </w:p>
        </w:tc>
        <w:tc>
          <w:tcPr>
            <w:tcW w:w="487" w:type="dxa"/>
          </w:tcPr>
          <w:p w:rsidR="00921E61" w:rsidRPr="004416D1" w:rsidRDefault="00921E61" w:rsidP="00D20256">
            <w:pPr>
              <w:pStyle w:val="TableParagraph"/>
              <w:spacing w:before="181" w:line="252" w:lineRule="exact"/>
              <w:ind w:left="52"/>
              <w:jc w:val="both"/>
              <w:rPr>
                <w:lang w:val="it-IT"/>
              </w:rPr>
            </w:pPr>
            <w:r w:rsidRPr="004416D1">
              <w:rPr>
                <w:lang w:val="it-IT"/>
              </w:rPr>
              <w:t>n....</w:t>
            </w:r>
          </w:p>
        </w:tc>
        <w:tc>
          <w:tcPr>
            <w:tcW w:w="490" w:type="dxa"/>
          </w:tcPr>
          <w:p w:rsidR="00921E61" w:rsidRPr="004416D1" w:rsidRDefault="00921E61" w:rsidP="00D20256">
            <w:pPr>
              <w:pStyle w:val="TableParagraph"/>
              <w:spacing w:before="181" w:line="252" w:lineRule="exact"/>
              <w:ind w:left="52"/>
              <w:jc w:val="both"/>
              <w:rPr>
                <w:lang w:val="it-IT"/>
              </w:rPr>
            </w:pPr>
            <w:r w:rsidRPr="004416D1">
              <w:rPr>
                <w:lang w:val="it-IT"/>
              </w:rPr>
              <w:t>n....</w:t>
            </w:r>
          </w:p>
        </w:tc>
        <w:tc>
          <w:tcPr>
            <w:tcW w:w="487" w:type="dxa"/>
          </w:tcPr>
          <w:p w:rsidR="00921E61" w:rsidRPr="004416D1" w:rsidRDefault="00921E61" w:rsidP="00D20256">
            <w:pPr>
              <w:pStyle w:val="TableParagraph"/>
              <w:spacing w:before="181" w:line="252" w:lineRule="exact"/>
              <w:ind w:left="50"/>
              <w:jc w:val="both"/>
              <w:rPr>
                <w:lang w:val="it-IT"/>
              </w:rPr>
            </w:pPr>
            <w:r w:rsidRPr="004416D1">
              <w:rPr>
                <w:lang w:val="it-IT"/>
              </w:rPr>
              <w:t>n....</w:t>
            </w:r>
          </w:p>
        </w:tc>
        <w:tc>
          <w:tcPr>
            <w:tcW w:w="488" w:type="dxa"/>
          </w:tcPr>
          <w:p w:rsidR="00921E61" w:rsidRPr="004416D1" w:rsidRDefault="00921E61" w:rsidP="00D20256">
            <w:pPr>
              <w:pStyle w:val="TableParagraph"/>
              <w:spacing w:before="181" w:line="252" w:lineRule="exact"/>
              <w:ind w:left="52"/>
              <w:jc w:val="both"/>
              <w:rPr>
                <w:lang w:val="it-IT"/>
              </w:rPr>
            </w:pPr>
            <w:r w:rsidRPr="004416D1">
              <w:rPr>
                <w:lang w:val="it-IT"/>
              </w:rPr>
              <w:t>n....</w:t>
            </w:r>
          </w:p>
        </w:tc>
        <w:tc>
          <w:tcPr>
            <w:tcW w:w="490" w:type="dxa"/>
          </w:tcPr>
          <w:p w:rsidR="00921E61" w:rsidRPr="004416D1" w:rsidRDefault="00921E61" w:rsidP="00D20256">
            <w:pPr>
              <w:pStyle w:val="TableParagraph"/>
              <w:spacing w:before="181" w:line="252" w:lineRule="exact"/>
              <w:ind w:left="52"/>
              <w:jc w:val="both"/>
              <w:rPr>
                <w:lang w:val="it-IT"/>
              </w:rPr>
            </w:pPr>
            <w:r w:rsidRPr="004416D1">
              <w:rPr>
                <w:lang w:val="it-IT"/>
              </w:rPr>
              <w:t>n....</w:t>
            </w:r>
          </w:p>
        </w:tc>
        <w:tc>
          <w:tcPr>
            <w:tcW w:w="487" w:type="dxa"/>
          </w:tcPr>
          <w:p w:rsidR="00921E61" w:rsidRPr="004416D1" w:rsidRDefault="00921E61" w:rsidP="00D20256">
            <w:pPr>
              <w:pStyle w:val="TableParagraph"/>
              <w:spacing w:before="181" w:line="252" w:lineRule="exact"/>
              <w:ind w:left="50"/>
              <w:jc w:val="both"/>
              <w:rPr>
                <w:lang w:val="it-IT"/>
              </w:rPr>
            </w:pPr>
            <w:r w:rsidRPr="004416D1">
              <w:rPr>
                <w:lang w:val="it-IT"/>
              </w:rPr>
              <w:t>n....</w:t>
            </w:r>
          </w:p>
        </w:tc>
        <w:tc>
          <w:tcPr>
            <w:tcW w:w="487" w:type="dxa"/>
          </w:tcPr>
          <w:p w:rsidR="00921E61" w:rsidRPr="004416D1" w:rsidRDefault="00921E61" w:rsidP="00D20256">
            <w:pPr>
              <w:pStyle w:val="TableParagraph"/>
              <w:spacing w:before="181" w:line="252" w:lineRule="exact"/>
              <w:ind w:left="52"/>
              <w:jc w:val="both"/>
              <w:rPr>
                <w:lang w:val="it-IT"/>
              </w:rPr>
            </w:pPr>
            <w:r w:rsidRPr="004416D1">
              <w:rPr>
                <w:lang w:val="it-IT"/>
              </w:rPr>
              <w:t>n....</w:t>
            </w:r>
          </w:p>
        </w:tc>
        <w:tc>
          <w:tcPr>
            <w:tcW w:w="490" w:type="dxa"/>
          </w:tcPr>
          <w:p w:rsidR="00921E61" w:rsidRPr="004416D1" w:rsidRDefault="00921E61" w:rsidP="00D20256">
            <w:pPr>
              <w:pStyle w:val="TableParagraph"/>
              <w:spacing w:before="181" w:line="252" w:lineRule="exact"/>
              <w:ind w:left="52"/>
              <w:jc w:val="both"/>
              <w:rPr>
                <w:lang w:val="it-IT"/>
              </w:rPr>
            </w:pPr>
            <w:r w:rsidRPr="004416D1">
              <w:rPr>
                <w:lang w:val="it-IT"/>
              </w:rPr>
              <w:t>n....</w:t>
            </w:r>
          </w:p>
        </w:tc>
        <w:tc>
          <w:tcPr>
            <w:tcW w:w="487" w:type="dxa"/>
          </w:tcPr>
          <w:p w:rsidR="00921E61" w:rsidRPr="004416D1" w:rsidRDefault="00921E61" w:rsidP="00D20256">
            <w:pPr>
              <w:pStyle w:val="TableParagraph"/>
              <w:spacing w:before="181" w:line="252" w:lineRule="exact"/>
              <w:ind w:left="50"/>
              <w:jc w:val="both"/>
              <w:rPr>
                <w:lang w:val="it-IT"/>
              </w:rPr>
            </w:pPr>
            <w:r w:rsidRPr="004416D1">
              <w:rPr>
                <w:lang w:val="it-IT"/>
              </w:rPr>
              <w:t>n....</w:t>
            </w:r>
          </w:p>
        </w:tc>
        <w:tc>
          <w:tcPr>
            <w:tcW w:w="487" w:type="dxa"/>
          </w:tcPr>
          <w:p w:rsidR="00921E61" w:rsidRPr="004416D1" w:rsidRDefault="00921E61" w:rsidP="00D20256">
            <w:pPr>
              <w:pStyle w:val="TableParagraph"/>
              <w:spacing w:before="181" w:line="252" w:lineRule="exact"/>
              <w:ind w:left="52"/>
              <w:jc w:val="both"/>
              <w:rPr>
                <w:lang w:val="it-IT"/>
              </w:rPr>
            </w:pPr>
            <w:r w:rsidRPr="004416D1">
              <w:rPr>
                <w:lang w:val="it-IT"/>
              </w:rPr>
              <w:t>n....</w:t>
            </w:r>
          </w:p>
        </w:tc>
        <w:tc>
          <w:tcPr>
            <w:tcW w:w="490" w:type="dxa"/>
          </w:tcPr>
          <w:p w:rsidR="00921E61" w:rsidRPr="004416D1" w:rsidRDefault="00921E61" w:rsidP="00D20256">
            <w:pPr>
              <w:pStyle w:val="TableParagraph"/>
              <w:spacing w:before="181" w:line="252" w:lineRule="exact"/>
              <w:ind w:left="53"/>
              <w:jc w:val="both"/>
              <w:rPr>
                <w:lang w:val="it-IT"/>
              </w:rPr>
            </w:pPr>
            <w:r w:rsidRPr="004416D1">
              <w:rPr>
                <w:lang w:val="it-IT"/>
              </w:rPr>
              <w:t>n....</w:t>
            </w:r>
          </w:p>
        </w:tc>
        <w:tc>
          <w:tcPr>
            <w:tcW w:w="487" w:type="dxa"/>
          </w:tcPr>
          <w:p w:rsidR="00921E61" w:rsidRPr="004416D1" w:rsidRDefault="00921E61" w:rsidP="00D20256">
            <w:pPr>
              <w:pStyle w:val="TableParagraph"/>
              <w:spacing w:before="181" w:line="252" w:lineRule="exact"/>
              <w:ind w:left="50"/>
              <w:jc w:val="both"/>
              <w:rPr>
                <w:lang w:val="it-IT"/>
              </w:rPr>
            </w:pPr>
            <w:r w:rsidRPr="004416D1">
              <w:rPr>
                <w:lang w:val="it-IT"/>
              </w:rPr>
              <w:t>n....</w:t>
            </w:r>
          </w:p>
        </w:tc>
        <w:tc>
          <w:tcPr>
            <w:tcW w:w="487" w:type="dxa"/>
          </w:tcPr>
          <w:p w:rsidR="00921E61" w:rsidRPr="004416D1" w:rsidRDefault="00921E61" w:rsidP="00D20256">
            <w:pPr>
              <w:pStyle w:val="TableParagraph"/>
              <w:spacing w:before="181" w:line="252" w:lineRule="exact"/>
              <w:ind w:left="52"/>
              <w:jc w:val="both"/>
              <w:rPr>
                <w:lang w:val="it-IT"/>
              </w:rPr>
            </w:pPr>
            <w:r w:rsidRPr="004416D1">
              <w:rPr>
                <w:lang w:val="it-IT"/>
              </w:rPr>
              <w:t>n....</w:t>
            </w:r>
          </w:p>
        </w:tc>
        <w:tc>
          <w:tcPr>
            <w:tcW w:w="490" w:type="dxa"/>
          </w:tcPr>
          <w:p w:rsidR="00921E61" w:rsidRPr="004416D1" w:rsidRDefault="00921E61" w:rsidP="00D20256">
            <w:pPr>
              <w:pStyle w:val="TableParagraph"/>
              <w:spacing w:before="181" w:line="252" w:lineRule="exact"/>
              <w:ind w:left="52"/>
              <w:jc w:val="both"/>
              <w:rPr>
                <w:lang w:val="it-IT"/>
              </w:rPr>
            </w:pPr>
            <w:r w:rsidRPr="004416D1">
              <w:rPr>
                <w:lang w:val="it-IT"/>
              </w:rPr>
              <w:t>n....</w:t>
            </w:r>
          </w:p>
        </w:tc>
        <w:tc>
          <w:tcPr>
            <w:tcW w:w="487" w:type="dxa"/>
          </w:tcPr>
          <w:p w:rsidR="00921E61" w:rsidRPr="004416D1" w:rsidRDefault="00921E61" w:rsidP="00D20256">
            <w:pPr>
              <w:pStyle w:val="TableParagraph"/>
              <w:spacing w:before="181" w:line="252" w:lineRule="exact"/>
              <w:ind w:left="50"/>
              <w:jc w:val="both"/>
              <w:rPr>
                <w:lang w:val="it-IT"/>
              </w:rPr>
            </w:pPr>
            <w:r w:rsidRPr="004416D1">
              <w:rPr>
                <w:lang w:val="it-IT"/>
              </w:rPr>
              <w:t>n....</w:t>
            </w:r>
          </w:p>
        </w:tc>
        <w:tc>
          <w:tcPr>
            <w:tcW w:w="487" w:type="dxa"/>
          </w:tcPr>
          <w:p w:rsidR="00921E61" w:rsidRPr="004416D1" w:rsidRDefault="00921E61" w:rsidP="00D20256">
            <w:pPr>
              <w:pStyle w:val="TableParagraph"/>
              <w:spacing w:before="181" w:line="252" w:lineRule="exact"/>
              <w:ind w:left="52"/>
              <w:jc w:val="both"/>
              <w:rPr>
                <w:lang w:val="it-IT"/>
              </w:rPr>
            </w:pPr>
            <w:r w:rsidRPr="004416D1">
              <w:rPr>
                <w:lang w:val="it-IT"/>
              </w:rPr>
              <w:t>n....</w:t>
            </w:r>
          </w:p>
        </w:tc>
        <w:tc>
          <w:tcPr>
            <w:tcW w:w="490" w:type="dxa"/>
          </w:tcPr>
          <w:p w:rsidR="00921E61" w:rsidRPr="004416D1" w:rsidRDefault="00921E61" w:rsidP="00D20256">
            <w:pPr>
              <w:pStyle w:val="TableParagraph"/>
              <w:spacing w:before="181" w:line="252" w:lineRule="exact"/>
              <w:ind w:left="52"/>
              <w:jc w:val="both"/>
              <w:rPr>
                <w:lang w:val="it-IT"/>
              </w:rPr>
            </w:pPr>
            <w:r w:rsidRPr="004416D1">
              <w:rPr>
                <w:lang w:val="it-IT"/>
              </w:rPr>
              <w:t>n....</w:t>
            </w:r>
          </w:p>
        </w:tc>
        <w:tc>
          <w:tcPr>
            <w:tcW w:w="487" w:type="dxa"/>
          </w:tcPr>
          <w:p w:rsidR="00921E61" w:rsidRPr="004416D1" w:rsidRDefault="00921E61" w:rsidP="00D20256">
            <w:pPr>
              <w:pStyle w:val="TableParagraph"/>
              <w:spacing w:before="181" w:line="252" w:lineRule="exact"/>
              <w:ind w:left="50"/>
              <w:jc w:val="both"/>
              <w:rPr>
                <w:lang w:val="it-IT"/>
              </w:rPr>
            </w:pPr>
            <w:r w:rsidRPr="004416D1">
              <w:rPr>
                <w:lang w:val="it-IT"/>
              </w:rPr>
              <w:t>n....</w:t>
            </w:r>
          </w:p>
        </w:tc>
        <w:tc>
          <w:tcPr>
            <w:tcW w:w="487" w:type="dxa"/>
          </w:tcPr>
          <w:p w:rsidR="00921E61" w:rsidRPr="004416D1" w:rsidRDefault="00921E61" w:rsidP="00D20256">
            <w:pPr>
              <w:pStyle w:val="TableParagraph"/>
              <w:spacing w:before="181" w:line="252" w:lineRule="exact"/>
              <w:ind w:left="52"/>
              <w:jc w:val="both"/>
              <w:rPr>
                <w:lang w:val="it-IT"/>
              </w:rPr>
            </w:pPr>
            <w:r w:rsidRPr="004416D1">
              <w:rPr>
                <w:lang w:val="it-IT"/>
              </w:rPr>
              <w:t>n....</w:t>
            </w:r>
          </w:p>
        </w:tc>
        <w:tc>
          <w:tcPr>
            <w:tcW w:w="490" w:type="dxa"/>
          </w:tcPr>
          <w:p w:rsidR="00921E61" w:rsidRPr="004416D1" w:rsidRDefault="00921E61" w:rsidP="00D20256">
            <w:pPr>
              <w:pStyle w:val="TableParagraph"/>
              <w:spacing w:before="181" w:line="252" w:lineRule="exact"/>
              <w:ind w:left="52"/>
              <w:jc w:val="both"/>
              <w:rPr>
                <w:lang w:val="it-IT"/>
              </w:rPr>
            </w:pPr>
            <w:r w:rsidRPr="004416D1">
              <w:rPr>
                <w:lang w:val="it-IT"/>
              </w:rPr>
              <w:t>n....</w:t>
            </w:r>
          </w:p>
        </w:tc>
      </w:tr>
      <w:tr w:rsidR="00921E61" w:rsidRPr="004416D1" w:rsidTr="004712A3">
        <w:trPr>
          <w:trHeight w:val="520"/>
        </w:trPr>
        <w:tc>
          <w:tcPr>
            <w:tcW w:w="3800" w:type="dxa"/>
          </w:tcPr>
          <w:p w:rsidR="00921E61" w:rsidRPr="004416D1" w:rsidRDefault="00921E61" w:rsidP="00D20256">
            <w:pPr>
              <w:pStyle w:val="TableParagraph"/>
              <w:spacing w:line="265" w:lineRule="exact"/>
              <w:ind w:left="52"/>
              <w:jc w:val="both"/>
              <w:rPr>
                <w:lang w:val="it-IT"/>
              </w:rPr>
            </w:pPr>
            <w:r w:rsidRPr="004416D1">
              <w:rPr>
                <w:lang w:val="it-IT"/>
              </w:rPr>
              <w:t>Agente estinguente</w:t>
            </w:r>
          </w:p>
          <w:p w:rsidR="00921E61" w:rsidRPr="004416D1" w:rsidRDefault="00921E61" w:rsidP="00D20256">
            <w:pPr>
              <w:pStyle w:val="TableParagraph"/>
              <w:spacing w:line="252" w:lineRule="exact"/>
              <w:ind w:left="52"/>
              <w:jc w:val="both"/>
              <w:rPr>
                <w:lang w:val="it-IT"/>
              </w:rPr>
            </w:pPr>
            <w:r w:rsidRPr="004416D1">
              <w:rPr>
                <w:lang w:val="it-IT"/>
              </w:rPr>
              <w:t>(P=polvere, CO</w:t>
            </w:r>
            <w:r w:rsidRPr="004416D1">
              <w:rPr>
                <w:position w:val="-2"/>
                <w:sz w:val="14"/>
                <w:lang w:val="it-IT"/>
              </w:rPr>
              <w:t>2</w:t>
            </w:r>
            <w:r w:rsidRPr="004416D1">
              <w:rPr>
                <w:lang w:val="it-IT"/>
              </w:rPr>
              <w:t>=anidride carbonica)</w:t>
            </w:r>
          </w:p>
        </w:tc>
        <w:tc>
          <w:tcPr>
            <w:tcW w:w="488"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8"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r>
      <w:tr w:rsidR="00921E61" w:rsidRPr="004416D1" w:rsidTr="004712A3">
        <w:trPr>
          <w:trHeight w:val="340"/>
        </w:trPr>
        <w:tc>
          <w:tcPr>
            <w:tcW w:w="3800" w:type="dxa"/>
          </w:tcPr>
          <w:p w:rsidR="00921E61" w:rsidRPr="004416D1" w:rsidRDefault="00921E61" w:rsidP="00D20256">
            <w:pPr>
              <w:pStyle w:val="TableParagraph"/>
              <w:spacing w:before="33"/>
              <w:ind w:left="52"/>
              <w:jc w:val="both"/>
              <w:rPr>
                <w:lang w:val="it-IT"/>
              </w:rPr>
            </w:pPr>
            <w:r w:rsidRPr="004416D1">
              <w:rPr>
                <w:lang w:val="it-IT"/>
              </w:rPr>
              <w:t>È numerato</w:t>
            </w:r>
          </w:p>
        </w:tc>
        <w:tc>
          <w:tcPr>
            <w:tcW w:w="488"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8"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r>
      <w:tr w:rsidR="00921E61" w:rsidRPr="004416D1" w:rsidTr="004712A3">
        <w:trPr>
          <w:trHeight w:val="340"/>
        </w:trPr>
        <w:tc>
          <w:tcPr>
            <w:tcW w:w="3800" w:type="dxa"/>
          </w:tcPr>
          <w:p w:rsidR="00921E61" w:rsidRPr="004416D1" w:rsidRDefault="00921E61" w:rsidP="00D20256">
            <w:pPr>
              <w:pStyle w:val="TableParagraph"/>
              <w:spacing w:before="32"/>
              <w:ind w:left="52"/>
              <w:jc w:val="both"/>
              <w:rPr>
                <w:lang w:val="it-IT"/>
              </w:rPr>
            </w:pPr>
            <w:r w:rsidRPr="004416D1">
              <w:rPr>
                <w:lang w:val="it-IT"/>
              </w:rPr>
              <w:t>È presente</w:t>
            </w:r>
          </w:p>
        </w:tc>
        <w:tc>
          <w:tcPr>
            <w:tcW w:w="488"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8"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r>
      <w:tr w:rsidR="00921E61" w:rsidRPr="004416D1" w:rsidTr="004712A3">
        <w:trPr>
          <w:trHeight w:val="320"/>
        </w:trPr>
        <w:tc>
          <w:tcPr>
            <w:tcW w:w="3800" w:type="dxa"/>
          </w:tcPr>
          <w:p w:rsidR="00921E61" w:rsidRPr="004416D1" w:rsidRDefault="00921E61" w:rsidP="00D20256">
            <w:pPr>
              <w:pStyle w:val="TableParagraph"/>
              <w:spacing w:before="9"/>
              <w:ind w:left="52"/>
              <w:jc w:val="both"/>
              <w:rPr>
                <w:sz w:val="14"/>
                <w:lang w:val="it-IT"/>
              </w:rPr>
            </w:pPr>
            <w:r w:rsidRPr="004416D1">
              <w:rPr>
                <w:lang w:val="it-IT"/>
              </w:rPr>
              <w:t>È segnalato con idonea segnaletica</w:t>
            </w:r>
            <w:r w:rsidRPr="004416D1">
              <w:rPr>
                <w:position w:val="10"/>
                <w:sz w:val="14"/>
                <w:lang w:val="it-IT"/>
              </w:rPr>
              <w:t>1</w:t>
            </w:r>
          </w:p>
        </w:tc>
        <w:tc>
          <w:tcPr>
            <w:tcW w:w="488"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8"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r>
      <w:tr w:rsidR="00921E61" w:rsidRPr="004416D1" w:rsidTr="004712A3">
        <w:trPr>
          <w:trHeight w:val="340"/>
        </w:trPr>
        <w:tc>
          <w:tcPr>
            <w:tcW w:w="3800" w:type="dxa"/>
          </w:tcPr>
          <w:p w:rsidR="00921E61" w:rsidRPr="004416D1" w:rsidRDefault="00921E61" w:rsidP="00D20256">
            <w:pPr>
              <w:pStyle w:val="TableParagraph"/>
              <w:spacing w:before="35"/>
              <w:ind w:left="52"/>
              <w:jc w:val="both"/>
              <w:rPr>
                <w:lang w:val="it-IT"/>
              </w:rPr>
            </w:pPr>
            <w:r w:rsidRPr="004416D1">
              <w:rPr>
                <w:lang w:val="it-IT"/>
              </w:rPr>
              <w:t>Il cartello è visibile a distanza</w:t>
            </w:r>
          </w:p>
        </w:tc>
        <w:tc>
          <w:tcPr>
            <w:tcW w:w="488"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8"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r>
      <w:tr w:rsidR="00921E61" w:rsidRPr="004416D1" w:rsidTr="004712A3">
        <w:trPr>
          <w:trHeight w:val="340"/>
        </w:trPr>
        <w:tc>
          <w:tcPr>
            <w:tcW w:w="3800" w:type="dxa"/>
          </w:tcPr>
          <w:p w:rsidR="00921E61" w:rsidRPr="004416D1" w:rsidRDefault="00921E61" w:rsidP="00D20256">
            <w:pPr>
              <w:pStyle w:val="TableParagraph"/>
              <w:spacing w:before="32"/>
              <w:ind w:left="52"/>
              <w:jc w:val="both"/>
              <w:rPr>
                <w:lang w:val="it-IT"/>
              </w:rPr>
            </w:pPr>
            <w:r w:rsidRPr="004416D1">
              <w:rPr>
                <w:lang w:val="it-IT"/>
              </w:rPr>
              <w:t>È facilmente accessibile</w:t>
            </w:r>
          </w:p>
        </w:tc>
        <w:tc>
          <w:tcPr>
            <w:tcW w:w="488"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8"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r>
      <w:tr w:rsidR="00921E61" w:rsidRPr="004416D1" w:rsidTr="004712A3">
        <w:trPr>
          <w:trHeight w:val="340"/>
        </w:trPr>
        <w:tc>
          <w:tcPr>
            <w:tcW w:w="3800" w:type="dxa"/>
          </w:tcPr>
          <w:p w:rsidR="00921E61" w:rsidRPr="004416D1" w:rsidRDefault="00921E61" w:rsidP="00D20256">
            <w:pPr>
              <w:pStyle w:val="TableParagraph"/>
              <w:spacing w:before="32"/>
              <w:ind w:left="52"/>
              <w:jc w:val="both"/>
              <w:rPr>
                <w:lang w:val="it-IT"/>
              </w:rPr>
            </w:pPr>
            <w:r w:rsidRPr="004416D1">
              <w:rPr>
                <w:lang w:val="it-IT"/>
              </w:rPr>
              <w:t>È collocato a pavimento</w:t>
            </w:r>
          </w:p>
        </w:tc>
        <w:tc>
          <w:tcPr>
            <w:tcW w:w="488"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8"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r>
      <w:tr w:rsidR="00921E61" w:rsidRPr="004416D1" w:rsidTr="004712A3">
        <w:trPr>
          <w:trHeight w:val="340"/>
        </w:trPr>
        <w:tc>
          <w:tcPr>
            <w:tcW w:w="3800" w:type="dxa"/>
          </w:tcPr>
          <w:p w:rsidR="00921E61" w:rsidRPr="004416D1" w:rsidRDefault="00921E61" w:rsidP="00D20256">
            <w:pPr>
              <w:pStyle w:val="TableParagraph"/>
              <w:spacing w:before="32"/>
              <w:ind w:left="52"/>
              <w:jc w:val="both"/>
              <w:rPr>
                <w:lang w:val="it-IT"/>
              </w:rPr>
            </w:pPr>
            <w:r w:rsidRPr="004416D1">
              <w:rPr>
                <w:lang w:val="it-IT"/>
              </w:rPr>
              <w:t>Presenta manomissioni</w:t>
            </w:r>
          </w:p>
        </w:tc>
        <w:tc>
          <w:tcPr>
            <w:tcW w:w="488"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8"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r>
      <w:tr w:rsidR="00921E61" w:rsidRPr="004416D1" w:rsidTr="004712A3">
        <w:trPr>
          <w:trHeight w:val="340"/>
        </w:trPr>
        <w:tc>
          <w:tcPr>
            <w:tcW w:w="3800" w:type="dxa"/>
          </w:tcPr>
          <w:p w:rsidR="00921E61" w:rsidRPr="004416D1" w:rsidRDefault="00921E61" w:rsidP="00D20256">
            <w:pPr>
              <w:pStyle w:val="TableParagraph"/>
              <w:spacing w:before="33"/>
              <w:ind w:left="52"/>
              <w:jc w:val="both"/>
              <w:rPr>
                <w:lang w:val="it-IT"/>
              </w:rPr>
            </w:pPr>
            <w:r w:rsidRPr="004416D1">
              <w:rPr>
                <w:lang w:val="it-IT"/>
              </w:rPr>
              <w:t>È carico (da manometro)</w:t>
            </w:r>
          </w:p>
        </w:tc>
        <w:tc>
          <w:tcPr>
            <w:tcW w:w="488"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8"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r>
      <w:tr w:rsidR="00921E61" w:rsidRPr="004416D1" w:rsidTr="004712A3">
        <w:trPr>
          <w:trHeight w:val="320"/>
        </w:trPr>
        <w:tc>
          <w:tcPr>
            <w:tcW w:w="3800" w:type="dxa"/>
          </w:tcPr>
          <w:p w:rsidR="00921E61" w:rsidRPr="004416D1" w:rsidRDefault="00921E61" w:rsidP="00D20256">
            <w:pPr>
              <w:pStyle w:val="TableParagraph"/>
              <w:spacing w:before="32"/>
              <w:ind w:left="52"/>
              <w:jc w:val="both"/>
              <w:rPr>
                <w:lang w:val="it-IT"/>
              </w:rPr>
            </w:pPr>
            <w:r w:rsidRPr="004416D1">
              <w:rPr>
                <w:lang w:val="it-IT"/>
              </w:rPr>
              <w:t>Presenta cartellino di manutenzione</w:t>
            </w:r>
          </w:p>
        </w:tc>
        <w:tc>
          <w:tcPr>
            <w:tcW w:w="488"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8"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r>
      <w:tr w:rsidR="00921E61" w:rsidRPr="004416D1" w:rsidTr="004712A3">
        <w:trPr>
          <w:trHeight w:val="340"/>
        </w:trPr>
        <w:tc>
          <w:tcPr>
            <w:tcW w:w="3800" w:type="dxa"/>
          </w:tcPr>
          <w:p w:rsidR="00921E61" w:rsidRPr="004416D1" w:rsidRDefault="00921E61" w:rsidP="00D20256">
            <w:pPr>
              <w:pStyle w:val="TableParagraph"/>
              <w:spacing w:before="35"/>
              <w:ind w:left="52"/>
              <w:jc w:val="both"/>
              <w:rPr>
                <w:lang w:val="it-IT"/>
              </w:rPr>
            </w:pPr>
            <w:r w:rsidRPr="004416D1">
              <w:rPr>
                <w:lang w:val="it-IT"/>
              </w:rPr>
              <w:t>È scaduto</w:t>
            </w:r>
          </w:p>
        </w:tc>
        <w:tc>
          <w:tcPr>
            <w:tcW w:w="488"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8"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r>
      <w:tr w:rsidR="00921E61" w:rsidRPr="004416D1" w:rsidTr="004712A3">
        <w:trPr>
          <w:trHeight w:val="700"/>
        </w:trPr>
        <w:tc>
          <w:tcPr>
            <w:tcW w:w="15514" w:type="dxa"/>
            <w:gridSpan w:val="25"/>
          </w:tcPr>
          <w:p w:rsidR="00921E61" w:rsidRPr="004416D1" w:rsidRDefault="00921E61" w:rsidP="00D20256">
            <w:pPr>
              <w:pStyle w:val="TableParagraph"/>
              <w:spacing w:line="265" w:lineRule="exact"/>
              <w:ind w:left="102"/>
              <w:jc w:val="both"/>
              <w:rPr>
                <w:lang w:val="it-IT"/>
              </w:rPr>
            </w:pPr>
            <w:r w:rsidRPr="004416D1">
              <w:rPr>
                <w:lang w:val="it-IT"/>
              </w:rPr>
              <w:t>NOTE:</w:t>
            </w:r>
          </w:p>
        </w:tc>
      </w:tr>
    </w:tbl>
    <w:p w:rsidR="00921E61" w:rsidRPr="004416D1" w:rsidRDefault="00921E61" w:rsidP="00D20256">
      <w:pPr>
        <w:ind w:left="220"/>
        <w:jc w:val="both"/>
        <w:rPr>
          <w:rFonts w:ascii="Calibri" w:hAnsi="Calibri"/>
        </w:rPr>
      </w:pPr>
      <w:r w:rsidRPr="004416D1">
        <w:rPr>
          <w:rFonts w:ascii="Calibri" w:hAnsi="Calibri"/>
          <w:position w:val="10"/>
          <w:sz w:val="14"/>
        </w:rPr>
        <w:t xml:space="preserve">1 </w:t>
      </w:r>
      <w:r w:rsidRPr="004416D1">
        <w:rPr>
          <w:rFonts w:ascii="Calibri" w:hAnsi="Calibri"/>
          <w:sz w:val="22"/>
        </w:rPr>
        <w:t>Occorre valutare caso per caso se la segnaletica risulta idonea “a parete” oppure “a bandiera” (vedasi scheda controllo segnaletica)</w:t>
      </w:r>
    </w:p>
    <w:p w:rsidR="00921E61" w:rsidRPr="004416D1" w:rsidRDefault="00921E61" w:rsidP="00D20256">
      <w:pPr>
        <w:jc w:val="both"/>
        <w:rPr>
          <w:rFonts w:ascii="Calibri" w:hAnsi="Calibri"/>
        </w:rPr>
        <w:sectPr w:rsidR="00921E61" w:rsidRPr="004416D1" w:rsidSect="00A61A29">
          <w:pgSz w:w="16840" w:h="11910" w:orient="landscape"/>
          <w:pgMar w:top="540" w:right="560" w:bottom="280" w:left="500" w:header="720" w:footer="720" w:gutter="0"/>
          <w:cols w:space="720"/>
          <w:docGrid w:linePitch="326"/>
        </w:sectPr>
      </w:pPr>
    </w:p>
    <w:tbl>
      <w:tblPr>
        <w:tblStyle w:val="TableNormal"/>
        <w:tblW w:w="0" w:type="auto"/>
        <w:tblInd w:w="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538"/>
      </w:tblGrid>
      <w:tr w:rsidR="00921E61" w:rsidRPr="004416D1" w:rsidTr="004712A3">
        <w:trPr>
          <w:trHeight w:val="440"/>
        </w:trPr>
        <w:tc>
          <w:tcPr>
            <w:tcW w:w="15538" w:type="dxa"/>
          </w:tcPr>
          <w:p w:rsidR="00921E61" w:rsidRPr="004416D1" w:rsidRDefault="00921E61" w:rsidP="00D20256">
            <w:pPr>
              <w:pStyle w:val="TableParagraph"/>
              <w:spacing w:before="31"/>
              <w:ind w:left="4300" w:right="4307"/>
              <w:jc w:val="both"/>
              <w:rPr>
                <w:b/>
                <w:sz w:val="32"/>
                <w:lang w:val="it-IT"/>
              </w:rPr>
            </w:pPr>
            <w:r w:rsidRPr="004416D1">
              <w:rPr>
                <w:b/>
                <w:sz w:val="32"/>
                <w:lang w:val="it-IT"/>
              </w:rPr>
              <w:lastRenderedPageBreak/>
              <w:t>REPORT PRESIDI ANTINCENDIO</w:t>
            </w:r>
          </w:p>
        </w:tc>
      </w:tr>
      <w:tr w:rsidR="00921E61" w:rsidRPr="004416D1" w:rsidTr="004712A3">
        <w:trPr>
          <w:trHeight w:val="440"/>
        </w:trPr>
        <w:tc>
          <w:tcPr>
            <w:tcW w:w="15538" w:type="dxa"/>
          </w:tcPr>
          <w:p w:rsidR="00921E61" w:rsidRPr="004416D1" w:rsidRDefault="00921E61" w:rsidP="00D20256">
            <w:pPr>
              <w:pStyle w:val="TableParagraph"/>
              <w:spacing w:before="29"/>
              <w:ind w:left="4300" w:right="4302"/>
              <w:jc w:val="both"/>
              <w:rPr>
                <w:b/>
                <w:sz w:val="32"/>
                <w:lang w:val="it-IT"/>
              </w:rPr>
            </w:pPr>
            <w:r w:rsidRPr="004416D1">
              <w:rPr>
                <w:b/>
                <w:sz w:val="32"/>
                <w:lang w:val="it-IT"/>
              </w:rPr>
              <w:t>CONTROLLO IDRANTI E/O NASPI</w:t>
            </w:r>
          </w:p>
        </w:tc>
      </w:tr>
    </w:tbl>
    <w:p w:rsidR="00921E61" w:rsidRPr="004416D1" w:rsidRDefault="00921E61" w:rsidP="00D20256">
      <w:pPr>
        <w:pStyle w:val="Corpotesto"/>
        <w:jc w:val="both"/>
        <w:rPr>
          <w:rFonts w:ascii="Calibri"/>
          <w:sz w:val="22"/>
          <w:lang w:val="it-IT"/>
        </w:rPr>
      </w:pPr>
    </w:p>
    <w:tbl>
      <w:tblPr>
        <w:tblStyle w:val="TableNormal"/>
        <w:tblW w:w="0" w:type="auto"/>
        <w:tblInd w:w="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68"/>
        <w:gridCol w:w="7770"/>
      </w:tblGrid>
      <w:tr w:rsidR="00921E61" w:rsidRPr="004416D1" w:rsidTr="004712A3">
        <w:trPr>
          <w:trHeight w:val="440"/>
        </w:trPr>
        <w:tc>
          <w:tcPr>
            <w:tcW w:w="15538" w:type="dxa"/>
            <w:gridSpan w:val="2"/>
          </w:tcPr>
          <w:p w:rsidR="00921E61" w:rsidRPr="004416D1" w:rsidRDefault="00921E61" w:rsidP="00D20256">
            <w:pPr>
              <w:pStyle w:val="TableParagraph"/>
              <w:spacing w:before="81"/>
              <w:ind w:left="102"/>
              <w:jc w:val="both"/>
              <w:rPr>
                <w:sz w:val="24"/>
                <w:lang w:val="it-IT"/>
              </w:rPr>
            </w:pPr>
            <w:r w:rsidRPr="004416D1">
              <w:rPr>
                <w:sz w:val="24"/>
                <w:lang w:val="it-IT"/>
              </w:rPr>
              <w:t>PRESIDIO:</w:t>
            </w:r>
          </w:p>
        </w:tc>
      </w:tr>
      <w:tr w:rsidR="00921E61" w:rsidRPr="004416D1" w:rsidTr="004712A3">
        <w:trPr>
          <w:trHeight w:val="440"/>
        </w:trPr>
        <w:tc>
          <w:tcPr>
            <w:tcW w:w="7768" w:type="dxa"/>
          </w:tcPr>
          <w:p w:rsidR="00921E61" w:rsidRPr="004416D1" w:rsidRDefault="00921E61" w:rsidP="00D20256">
            <w:pPr>
              <w:pStyle w:val="TableParagraph"/>
              <w:tabs>
                <w:tab w:val="left" w:pos="1956"/>
              </w:tabs>
              <w:spacing w:before="81"/>
              <w:ind w:left="102"/>
              <w:jc w:val="both"/>
              <w:rPr>
                <w:sz w:val="24"/>
                <w:lang w:val="it-IT"/>
              </w:rPr>
            </w:pPr>
            <w:r w:rsidRPr="004416D1">
              <w:rPr>
                <w:sz w:val="24"/>
                <w:lang w:val="it-IT"/>
              </w:rPr>
              <w:t xml:space="preserve">DATA: </w:t>
            </w:r>
            <w:r w:rsidRPr="004416D1">
              <w:rPr>
                <w:sz w:val="24"/>
                <w:u w:val="single"/>
                <w:lang w:val="it-IT"/>
              </w:rPr>
              <w:t xml:space="preserve">     </w:t>
            </w:r>
            <w:r w:rsidRPr="004416D1">
              <w:rPr>
                <w:sz w:val="24"/>
                <w:lang w:val="it-IT"/>
              </w:rPr>
              <w:t>/</w:t>
            </w:r>
            <w:r w:rsidRPr="004416D1">
              <w:rPr>
                <w:sz w:val="24"/>
                <w:u w:val="single"/>
                <w:lang w:val="it-IT"/>
              </w:rPr>
              <w:t xml:space="preserve">  </w:t>
            </w:r>
            <w:r w:rsidRPr="004416D1">
              <w:rPr>
                <w:spacing w:val="40"/>
                <w:sz w:val="24"/>
                <w:u w:val="single"/>
                <w:lang w:val="it-IT"/>
              </w:rPr>
              <w:t xml:space="preserve"> </w:t>
            </w:r>
            <w:r w:rsidRPr="004416D1">
              <w:rPr>
                <w:sz w:val="24"/>
                <w:lang w:val="it-IT"/>
              </w:rPr>
              <w:t>/</w:t>
            </w:r>
            <w:r w:rsidRPr="004416D1">
              <w:rPr>
                <w:sz w:val="24"/>
                <w:u w:val="single"/>
                <w:lang w:val="it-IT"/>
              </w:rPr>
              <w:t xml:space="preserve"> </w:t>
            </w:r>
            <w:r w:rsidRPr="004416D1">
              <w:rPr>
                <w:sz w:val="24"/>
                <w:u w:val="single"/>
                <w:lang w:val="it-IT"/>
              </w:rPr>
              <w:tab/>
            </w:r>
          </w:p>
        </w:tc>
        <w:tc>
          <w:tcPr>
            <w:tcW w:w="7770" w:type="dxa"/>
          </w:tcPr>
          <w:p w:rsidR="00921E61" w:rsidRPr="004416D1" w:rsidRDefault="00921E61" w:rsidP="00D20256">
            <w:pPr>
              <w:pStyle w:val="TableParagraph"/>
              <w:spacing w:before="81"/>
              <w:ind w:left="103"/>
              <w:jc w:val="both"/>
              <w:rPr>
                <w:sz w:val="24"/>
                <w:lang w:val="it-IT"/>
              </w:rPr>
            </w:pPr>
            <w:r w:rsidRPr="004416D1">
              <w:rPr>
                <w:sz w:val="24"/>
                <w:lang w:val="it-IT"/>
              </w:rPr>
              <w:t>GIORNO:</w:t>
            </w:r>
          </w:p>
        </w:tc>
      </w:tr>
      <w:tr w:rsidR="00921E61" w:rsidRPr="004416D1" w:rsidTr="004712A3">
        <w:trPr>
          <w:trHeight w:val="440"/>
        </w:trPr>
        <w:tc>
          <w:tcPr>
            <w:tcW w:w="15538" w:type="dxa"/>
            <w:gridSpan w:val="2"/>
          </w:tcPr>
          <w:p w:rsidR="00921E61" w:rsidRPr="004416D1" w:rsidRDefault="00921E61" w:rsidP="00D20256">
            <w:pPr>
              <w:pStyle w:val="TableParagraph"/>
              <w:spacing w:before="78"/>
              <w:ind w:left="102"/>
              <w:jc w:val="both"/>
              <w:rPr>
                <w:sz w:val="24"/>
                <w:lang w:val="it-IT"/>
              </w:rPr>
            </w:pPr>
            <w:r w:rsidRPr="004416D1">
              <w:rPr>
                <w:sz w:val="24"/>
                <w:lang w:val="it-IT"/>
              </w:rPr>
              <w:t>VERIFICATO DA:</w:t>
            </w:r>
          </w:p>
        </w:tc>
      </w:tr>
      <w:tr w:rsidR="00921E61" w:rsidRPr="004416D1" w:rsidTr="004712A3">
        <w:trPr>
          <w:trHeight w:val="440"/>
        </w:trPr>
        <w:tc>
          <w:tcPr>
            <w:tcW w:w="7768" w:type="dxa"/>
          </w:tcPr>
          <w:p w:rsidR="00921E61" w:rsidRPr="004416D1" w:rsidRDefault="00921E61" w:rsidP="00D20256">
            <w:pPr>
              <w:pStyle w:val="TableParagraph"/>
              <w:spacing w:before="81"/>
              <w:ind w:left="102"/>
              <w:jc w:val="both"/>
              <w:rPr>
                <w:sz w:val="24"/>
                <w:lang w:val="it-IT"/>
              </w:rPr>
            </w:pPr>
            <w:r w:rsidRPr="004416D1">
              <w:rPr>
                <w:sz w:val="24"/>
                <w:lang w:val="it-IT"/>
              </w:rPr>
              <w:t>REPARTO:</w:t>
            </w:r>
          </w:p>
        </w:tc>
        <w:tc>
          <w:tcPr>
            <w:tcW w:w="7770" w:type="dxa"/>
          </w:tcPr>
          <w:p w:rsidR="00921E61" w:rsidRPr="004416D1" w:rsidRDefault="00921E61" w:rsidP="00D20256">
            <w:pPr>
              <w:pStyle w:val="TableParagraph"/>
              <w:spacing w:before="81"/>
              <w:ind w:left="103"/>
              <w:jc w:val="both"/>
              <w:rPr>
                <w:sz w:val="24"/>
                <w:lang w:val="it-IT"/>
              </w:rPr>
            </w:pPr>
            <w:r w:rsidRPr="004416D1">
              <w:rPr>
                <w:sz w:val="24"/>
                <w:lang w:val="it-IT"/>
              </w:rPr>
              <w:t>PIANO:</w:t>
            </w:r>
          </w:p>
        </w:tc>
      </w:tr>
    </w:tbl>
    <w:p w:rsidR="00921E61" w:rsidRPr="004416D1" w:rsidRDefault="00921E61" w:rsidP="00D20256">
      <w:pPr>
        <w:spacing w:line="278" w:lineRule="auto"/>
        <w:ind w:left="220" w:right="259"/>
        <w:jc w:val="both"/>
        <w:rPr>
          <w:rFonts w:ascii="Calibri" w:hAnsi="Calibri"/>
        </w:rPr>
      </w:pPr>
      <w:r w:rsidRPr="004416D1">
        <w:rPr>
          <w:rFonts w:ascii="Calibri" w:hAnsi="Calibri"/>
          <w:sz w:val="22"/>
        </w:rPr>
        <w:t>Nel caso in cui gli idranti non risultassero numerati in ordine progressivo e per piano, si dovrà richiedere in forma scritta, l’immediata attuazione alla Impresa Manutentrice o all’Ufficio SPP. In caso di disapplicazione reiterata di quanto richiesto, si dovrà inviare la richiesta al R.S.P.P.</w:t>
      </w:r>
    </w:p>
    <w:tbl>
      <w:tblPr>
        <w:tblStyle w:val="TableNormal"/>
        <w:tblW w:w="0" w:type="auto"/>
        <w:tblInd w:w="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00"/>
        <w:gridCol w:w="488"/>
        <w:gridCol w:w="487"/>
        <w:gridCol w:w="490"/>
        <w:gridCol w:w="487"/>
        <w:gridCol w:w="487"/>
        <w:gridCol w:w="490"/>
        <w:gridCol w:w="487"/>
        <w:gridCol w:w="488"/>
        <w:gridCol w:w="490"/>
        <w:gridCol w:w="487"/>
        <w:gridCol w:w="487"/>
        <w:gridCol w:w="490"/>
        <w:gridCol w:w="487"/>
        <w:gridCol w:w="487"/>
        <w:gridCol w:w="490"/>
        <w:gridCol w:w="487"/>
        <w:gridCol w:w="487"/>
        <w:gridCol w:w="490"/>
        <w:gridCol w:w="487"/>
        <w:gridCol w:w="487"/>
        <w:gridCol w:w="490"/>
        <w:gridCol w:w="487"/>
        <w:gridCol w:w="487"/>
        <w:gridCol w:w="490"/>
      </w:tblGrid>
      <w:tr w:rsidR="00921E61" w:rsidRPr="004416D1" w:rsidTr="004712A3">
        <w:trPr>
          <w:trHeight w:val="440"/>
        </w:trPr>
        <w:tc>
          <w:tcPr>
            <w:tcW w:w="3800" w:type="dxa"/>
          </w:tcPr>
          <w:p w:rsidR="00921E61" w:rsidRPr="004416D1" w:rsidRDefault="00921E61" w:rsidP="00D20256">
            <w:pPr>
              <w:pStyle w:val="TableParagraph"/>
              <w:spacing w:before="90"/>
              <w:ind w:left="1140"/>
              <w:jc w:val="both"/>
              <w:rPr>
                <w:lang w:val="it-IT"/>
              </w:rPr>
            </w:pPr>
            <w:r w:rsidRPr="004416D1">
              <w:rPr>
                <w:lang w:val="it-IT"/>
              </w:rPr>
              <w:t>IDRANTE/NASPO</w:t>
            </w:r>
          </w:p>
        </w:tc>
        <w:tc>
          <w:tcPr>
            <w:tcW w:w="488" w:type="dxa"/>
          </w:tcPr>
          <w:p w:rsidR="00921E61" w:rsidRPr="004416D1" w:rsidRDefault="00921E61" w:rsidP="00D20256">
            <w:pPr>
              <w:pStyle w:val="TableParagraph"/>
              <w:spacing w:before="184" w:line="252" w:lineRule="exact"/>
              <w:ind w:left="50"/>
              <w:jc w:val="both"/>
              <w:rPr>
                <w:lang w:val="it-IT"/>
              </w:rPr>
            </w:pPr>
            <w:r w:rsidRPr="004416D1">
              <w:rPr>
                <w:lang w:val="it-IT"/>
              </w:rPr>
              <w:t>n....</w:t>
            </w:r>
          </w:p>
        </w:tc>
        <w:tc>
          <w:tcPr>
            <w:tcW w:w="487" w:type="dxa"/>
          </w:tcPr>
          <w:p w:rsidR="00921E61" w:rsidRPr="004416D1" w:rsidRDefault="00921E61" w:rsidP="00D20256">
            <w:pPr>
              <w:pStyle w:val="TableParagraph"/>
              <w:spacing w:before="184" w:line="252" w:lineRule="exact"/>
              <w:ind w:left="52"/>
              <w:jc w:val="both"/>
              <w:rPr>
                <w:lang w:val="it-IT"/>
              </w:rPr>
            </w:pPr>
            <w:r w:rsidRPr="004416D1">
              <w:rPr>
                <w:lang w:val="it-IT"/>
              </w:rPr>
              <w:t>n....</w:t>
            </w:r>
          </w:p>
        </w:tc>
        <w:tc>
          <w:tcPr>
            <w:tcW w:w="490" w:type="dxa"/>
          </w:tcPr>
          <w:p w:rsidR="00921E61" w:rsidRPr="004416D1" w:rsidRDefault="00921E61" w:rsidP="00D20256">
            <w:pPr>
              <w:pStyle w:val="TableParagraph"/>
              <w:spacing w:before="184" w:line="252" w:lineRule="exact"/>
              <w:ind w:left="52"/>
              <w:jc w:val="both"/>
              <w:rPr>
                <w:lang w:val="it-IT"/>
              </w:rPr>
            </w:pPr>
            <w:r w:rsidRPr="004416D1">
              <w:rPr>
                <w:lang w:val="it-IT"/>
              </w:rPr>
              <w:t>n....</w:t>
            </w:r>
          </w:p>
        </w:tc>
        <w:tc>
          <w:tcPr>
            <w:tcW w:w="487" w:type="dxa"/>
          </w:tcPr>
          <w:p w:rsidR="00921E61" w:rsidRPr="004416D1" w:rsidRDefault="00921E61" w:rsidP="00D20256">
            <w:pPr>
              <w:pStyle w:val="TableParagraph"/>
              <w:spacing w:before="184" w:line="252" w:lineRule="exact"/>
              <w:ind w:left="50"/>
              <w:jc w:val="both"/>
              <w:rPr>
                <w:lang w:val="it-IT"/>
              </w:rPr>
            </w:pPr>
            <w:r w:rsidRPr="004416D1">
              <w:rPr>
                <w:lang w:val="it-IT"/>
              </w:rPr>
              <w:t>n....</w:t>
            </w:r>
          </w:p>
        </w:tc>
        <w:tc>
          <w:tcPr>
            <w:tcW w:w="487" w:type="dxa"/>
          </w:tcPr>
          <w:p w:rsidR="00921E61" w:rsidRPr="004416D1" w:rsidRDefault="00921E61" w:rsidP="00D20256">
            <w:pPr>
              <w:pStyle w:val="TableParagraph"/>
              <w:spacing w:before="184" w:line="252" w:lineRule="exact"/>
              <w:ind w:left="52"/>
              <w:jc w:val="both"/>
              <w:rPr>
                <w:lang w:val="it-IT"/>
              </w:rPr>
            </w:pPr>
            <w:r w:rsidRPr="004416D1">
              <w:rPr>
                <w:lang w:val="it-IT"/>
              </w:rPr>
              <w:t>n....</w:t>
            </w:r>
          </w:p>
        </w:tc>
        <w:tc>
          <w:tcPr>
            <w:tcW w:w="490" w:type="dxa"/>
          </w:tcPr>
          <w:p w:rsidR="00921E61" w:rsidRPr="004416D1" w:rsidRDefault="00921E61" w:rsidP="00D20256">
            <w:pPr>
              <w:pStyle w:val="TableParagraph"/>
              <w:spacing w:before="184" w:line="252" w:lineRule="exact"/>
              <w:ind w:left="52"/>
              <w:jc w:val="both"/>
              <w:rPr>
                <w:lang w:val="it-IT"/>
              </w:rPr>
            </w:pPr>
            <w:r w:rsidRPr="004416D1">
              <w:rPr>
                <w:lang w:val="it-IT"/>
              </w:rPr>
              <w:t>n....</w:t>
            </w:r>
          </w:p>
        </w:tc>
        <w:tc>
          <w:tcPr>
            <w:tcW w:w="487" w:type="dxa"/>
          </w:tcPr>
          <w:p w:rsidR="00921E61" w:rsidRPr="004416D1" w:rsidRDefault="00921E61" w:rsidP="00D20256">
            <w:pPr>
              <w:pStyle w:val="TableParagraph"/>
              <w:spacing w:before="184" w:line="252" w:lineRule="exact"/>
              <w:ind w:left="50"/>
              <w:jc w:val="both"/>
              <w:rPr>
                <w:lang w:val="it-IT"/>
              </w:rPr>
            </w:pPr>
            <w:r w:rsidRPr="004416D1">
              <w:rPr>
                <w:lang w:val="it-IT"/>
              </w:rPr>
              <w:t>n....</w:t>
            </w:r>
          </w:p>
        </w:tc>
        <w:tc>
          <w:tcPr>
            <w:tcW w:w="488" w:type="dxa"/>
          </w:tcPr>
          <w:p w:rsidR="00921E61" w:rsidRPr="004416D1" w:rsidRDefault="00921E61" w:rsidP="00D20256">
            <w:pPr>
              <w:pStyle w:val="TableParagraph"/>
              <w:spacing w:before="184" w:line="252" w:lineRule="exact"/>
              <w:ind w:left="52"/>
              <w:jc w:val="both"/>
              <w:rPr>
                <w:lang w:val="it-IT"/>
              </w:rPr>
            </w:pPr>
            <w:r w:rsidRPr="004416D1">
              <w:rPr>
                <w:lang w:val="it-IT"/>
              </w:rPr>
              <w:t>n....</w:t>
            </w:r>
          </w:p>
        </w:tc>
        <w:tc>
          <w:tcPr>
            <w:tcW w:w="490" w:type="dxa"/>
          </w:tcPr>
          <w:p w:rsidR="00921E61" w:rsidRPr="004416D1" w:rsidRDefault="00921E61" w:rsidP="00D20256">
            <w:pPr>
              <w:pStyle w:val="TableParagraph"/>
              <w:spacing w:before="184" w:line="252" w:lineRule="exact"/>
              <w:ind w:left="52"/>
              <w:jc w:val="both"/>
              <w:rPr>
                <w:lang w:val="it-IT"/>
              </w:rPr>
            </w:pPr>
            <w:r w:rsidRPr="004416D1">
              <w:rPr>
                <w:lang w:val="it-IT"/>
              </w:rPr>
              <w:t>n....</w:t>
            </w:r>
          </w:p>
        </w:tc>
        <w:tc>
          <w:tcPr>
            <w:tcW w:w="487" w:type="dxa"/>
          </w:tcPr>
          <w:p w:rsidR="00921E61" w:rsidRPr="004416D1" w:rsidRDefault="00921E61" w:rsidP="00D20256">
            <w:pPr>
              <w:pStyle w:val="TableParagraph"/>
              <w:spacing w:before="184" w:line="252" w:lineRule="exact"/>
              <w:ind w:left="50"/>
              <w:jc w:val="both"/>
              <w:rPr>
                <w:lang w:val="it-IT"/>
              </w:rPr>
            </w:pPr>
            <w:r w:rsidRPr="004416D1">
              <w:rPr>
                <w:lang w:val="it-IT"/>
              </w:rPr>
              <w:t>n....</w:t>
            </w:r>
          </w:p>
        </w:tc>
        <w:tc>
          <w:tcPr>
            <w:tcW w:w="487" w:type="dxa"/>
          </w:tcPr>
          <w:p w:rsidR="00921E61" w:rsidRPr="004416D1" w:rsidRDefault="00921E61" w:rsidP="00D20256">
            <w:pPr>
              <w:pStyle w:val="TableParagraph"/>
              <w:spacing w:before="184" w:line="252" w:lineRule="exact"/>
              <w:ind w:left="52"/>
              <w:jc w:val="both"/>
              <w:rPr>
                <w:lang w:val="it-IT"/>
              </w:rPr>
            </w:pPr>
            <w:r w:rsidRPr="004416D1">
              <w:rPr>
                <w:lang w:val="it-IT"/>
              </w:rPr>
              <w:t>n....</w:t>
            </w:r>
          </w:p>
        </w:tc>
        <w:tc>
          <w:tcPr>
            <w:tcW w:w="490" w:type="dxa"/>
          </w:tcPr>
          <w:p w:rsidR="00921E61" w:rsidRPr="004416D1" w:rsidRDefault="00921E61" w:rsidP="00D20256">
            <w:pPr>
              <w:pStyle w:val="TableParagraph"/>
              <w:spacing w:before="184" w:line="252" w:lineRule="exact"/>
              <w:ind w:left="52"/>
              <w:jc w:val="both"/>
              <w:rPr>
                <w:lang w:val="it-IT"/>
              </w:rPr>
            </w:pPr>
            <w:r w:rsidRPr="004416D1">
              <w:rPr>
                <w:lang w:val="it-IT"/>
              </w:rPr>
              <w:t>n....</w:t>
            </w:r>
          </w:p>
        </w:tc>
        <w:tc>
          <w:tcPr>
            <w:tcW w:w="487" w:type="dxa"/>
          </w:tcPr>
          <w:p w:rsidR="00921E61" w:rsidRPr="004416D1" w:rsidRDefault="00921E61" w:rsidP="00D20256">
            <w:pPr>
              <w:pStyle w:val="TableParagraph"/>
              <w:spacing w:before="184" w:line="252" w:lineRule="exact"/>
              <w:ind w:left="50"/>
              <w:jc w:val="both"/>
              <w:rPr>
                <w:lang w:val="it-IT"/>
              </w:rPr>
            </w:pPr>
            <w:r w:rsidRPr="004416D1">
              <w:rPr>
                <w:lang w:val="it-IT"/>
              </w:rPr>
              <w:t>n....</w:t>
            </w:r>
          </w:p>
        </w:tc>
        <w:tc>
          <w:tcPr>
            <w:tcW w:w="487" w:type="dxa"/>
          </w:tcPr>
          <w:p w:rsidR="00921E61" w:rsidRPr="004416D1" w:rsidRDefault="00921E61" w:rsidP="00D20256">
            <w:pPr>
              <w:pStyle w:val="TableParagraph"/>
              <w:spacing w:before="184" w:line="252" w:lineRule="exact"/>
              <w:ind w:left="52"/>
              <w:jc w:val="both"/>
              <w:rPr>
                <w:lang w:val="it-IT"/>
              </w:rPr>
            </w:pPr>
            <w:r w:rsidRPr="004416D1">
              <w:rPr>
                <w:lang w:val="it-IT"/>
              </w:rPr>
              <w:t>n....</w:t>
            </w:r>
          </w:p>
        </w:tc>
        <w:tc>
          <w:tcPr>
            <w:tcW w:w="490" w:type="dxa"/>
          </w:tcPr>
          <w:p w:rsidR="00921E61" w:rsidRPr="004416D1" w:rsidRDefault="00921E61" w:rsidP="00D20256">
            <w:pPr>
              <w:pStyle w:val="TableParagraph"/>
              <w:spacing w:before="184" w:line="252" w:lineRule="exact"/>
              <w:ind w:left="53"/>
              <w:jc w:val="both"/>
              <w:rPr>
                <w:lang w:val="it-IT"/>
              </w:rPr>
            </w:pPr>
            <w:r w:rsidRPr="004416D1">
              <w:rPr>
                <w:lang w:val="it-IT"/>
              </w:rPr>
              <w:t>n....</w:t>
            </w:r>
          </w:p>
        </w:tc>
        <w:tc>
          <w:tcPr>
            <w:tcW w:w="487" w:type="dxa"/>
          </w:tcPr>
          <w:p w:rsidR="00921E61" w:rsidRPr="004416D1" w:rsidRDefault="00921E61" w:rsidP="00D20256">
            <w:pPr>
              <w:pStyle w:val="TableParagraph"/>
              <w:spacing w:before="184" w:line="252" w:lineRule="exact"/>
              <w:ind w:left="50"/>
              <w:jc w:val="both"/>
              <w:rPr>
                <w:lang w:val="it-IT"/>
              </w:rPr>
            </w:pPr>
            <w:r w:rsidRPr="004416D1">
              <w:rPr>
                <w:lang w:val="it-IT"/>
              </w:rPr>
              <w:t>n....</w:t>
            </w:r>
          </w:p>
        </w:tc>
        <w:tc>
          <w:tcPr>
            <w:tcW w:w="487" w:type="dxa"/>
          </w:tcPr>
          <w:p w:rsidR="00921E61" w:rsidRPr="004416D1" w:rsidRDefault="00921E61" w:rsidP="00D20256">
            <w:pPr>
              <w:pStyle w:val="TableParagraph"/>
              <w:spacing w:before="184" w:line="252" w:lineRule="exact"/>
              <w:ind w:left="52"/>
              <w:jc w:val="both"/>
              <w:rPr>
                <w:lang w:val="it-IT"/>
              </w:rPr>
            </w:pPr>
            <w:r w:rsidRPr="004416D1">
              <w:rPr>
                <w:lang w:val="it-IT"/>
              </w:rPr>
              <w:t>n....</w:t>
            </w:r>
          </w:p>
        </w:tc>
        <w:tc>
          <w:tcPr>
            <w:tcW w:w="490" w:type="dxa"/>
          </w:tcPr>
          <w:p w:rsidR="00921E61" w:rsidRPr="004416D1" w:rsidRDefault="00921E61" w:rsidP="00D20256">
            <w:pPr>
              <w:pStyle w:val="TableParagraph"/>
              <w:spacing w:before="184" w:line="252" w:lineRule="exact"/>
              <w:ind w:left="52"/>
              <w:jc w:val="both"/>
              <w:rPr>
                <w:lang w:val="it-IT"/>
              </w:rPr>
            </w:pPr>
            <w:r w:rsidRPr="004416D1">
              <w:rPr>
                <w:lang w:val="it-IT"/>
              </w:rPr>
              <w:t>n....</w:t>
            </w:r>
          </w:p>
        </w:tc>
        <w:tc>
          <w:tcPr>
            <w:tcW w:w="487" w:type="dxa"/>
          </w:tcPr>
          <w:p w:rsidR="00921E61" w:rsidRPr="004416D1" w:rsidRDefault="00921E61" w:rsidP="00D20256">
            <w:pPr>
              <w:pStyle w:val="TableParagraph"/>
              <w:spacing w:before="184" w:line="252" w:lineRule="exact"/>
              <w:ind w:left="50"/>
              <w:jc w:val="both"/>
              <w:rPr>
                <w:lang w:val="it-IT"/>
              </w:rPr>
            </w:pPr>
            <w:r w:rsidRPr="004416D1">
              <w:rPr>
                <w:lang w:val="it-IT"/>
              </w:rPr>
              <w:t>n....</w:t>
            </w:r>
          </w:p>
        </w:tc>
        <w:tc>
          <w:tcPr>
            <w:tcW w:w="487" w:type="dxa"/>
          </w:tcPr>
          <w:p w:rsidR="00921E61" w:rsidRPr="004416D1" w:rsidRDefault="00921E61" w:rsidP="00D20256">
            <w:pPr>
              <w:pStyle w:val="TableParagraph"/>
              <w:spacing w:before="184" w:line="252" w:lineRule="exact"/>
              <w:ind w:left="52"/>
              <w:jc w:val="both"/>
              <w:rPr>
                <w:lang w:val="it-IT"/>
              </w:rPr>
            </w:pPr>
            <w:r w:rsidRPr="004416D1">
              <w:rPr>
                <w:lang w:val="it-IT"/>
              </w:rPr>
              <w:t>n....</w:t>
            </w:r>
          </w:p>
        </w:tc>
        <w:tc>
          <w:tcPr>
            <w:tcW w:w="490" w:type="dxa"/>
          </w:tcPr>
          <w:p w:rsidR="00921E61" w:rsidRPr="004416D1" w:rsidRDefault="00921E61" w:rsidP="00D20256">
            <w:pPr>
              <w:pStyle w:val="TableParagraph"/>
              <w:spacing w:before="184" w:line="252" w:lineRule="exact"/>
              <w:ind w:left="52"/>
              <w:jc w:val="both"/>
              <w:rPr>
                <w:lang w:val="it-IT"/>
              </w:rPr>
            </w:pPr>
            <w:r w:rsidRPr="004416D1">
              <w:rPr>
                <w:lang w:val="it-IT"/>
              </w:rPr>
              <w:t>n....</w:t>
            </w:r>
          </w:p>
        </w:tc>
        <w:tc>
          <w:tcPr>
            <w:tcW w:w="487" w:type="dxa"/>
          </w:tcPr>
          <w:p w:rsidR="00921E61" w:rsidRPr="004416D1" w:rsidRDefault="00921E61" w:rsidP="00D20256">
            <w:pPr>
              <w:pStyle w:val="TableParagraph"/>
              <w:spacing w:before="184" w:line="252" w:lineRule="exact"/>
              <w:ind w:left="50"/>
              <w:jc w:val="both"/>
              <w:rPr>
                <w:lang w:val="it-IT"/>
              </w:rPr>
            </w:pPr>
            <w:r w:rsidRPr="004416D1">
              <w:rPr>
                <w:lang w:val="it-IT"/>
              </w:rPr>
              <w:t>n....</w:t>
            </w:r>
          </w:p>
        </w:tc>
        <w:tc>
          <w:tcPr>
            <w:tcW w:w="487" w:type="dxa"/>
          </w:tcPr>
          <w:p w:rsidR="00921E61" w:rsidRPr="004416D1" w:rsidRDefault="00921E61" w:rsidP="00D20256">
            <w:pPr>
              <w:pStyle w:val="TableParagraph"/>
              <w:spacing w:before="184" w:line="252" w:lineRule="exact"/>
              <w:ind w:left="52"/>
              <w:jc w:val="both"/>
              <w:rPr>
                <w:lang w:val="it-IT"/>
              </w:rPr>
            </w:pPr>
            <w:r w:rsidRPr="004416D1">
              <w:rPr>
                <w:lang w:val="it-IT"/>
              </w:rPr>
              <w:t>n....</w:t>
            </w:r>
          </w:p>
        </w:tc>
        <w:tc>
          <w:tcPr>
            <w:tcW w:w="490" w:type="dxa"/>
          </w:tcPr>
          <w:p w:rsidR="00921E61" w:rsidRPr="004416D1" w:rsidRDefault="00921E61" w:rsidP="00D20256">
            <w:pPr>
              <w:pStyle w:val="TableParagraph"/>
              <w:spacing w:before="184" w:line="252" w:lineRule="exact"/>
              <w:ind w:left="52"/>
              <w:jc w:val="both"/>
              <w:rPr>
                <w:lang w:val="it-IT"/>
              </w:rPr>
            </w:pPr>
            <w:r w:rsidRPr="004416D1">
              <w:rPr>
                <w:lang w:val="it-IT"/>
              </w:rPr>
              <w:t>n....</w:t>
            </w:r>
          </w:p>
        </w:tc>
      </w:tr>
      <w:tr w:rsidR="00921E61" w:rsidRPr="004416D1" w:rsidTr="004712A3">
        <w:trPr>
          <w:trHeight w:val="320"/>
        </w:trPr>
        <w:tc>
          <w:tcPr>
            <w:tcW w:w="3800" w:type="dxa"/>
          </w:tcPr>
          <w:p w:rsidR="00921E61" w:rsidRPr="004416D1" w:rsidRDefault="00921E61" w:rsidP="00D20256">
            <w:pPr>
              <w:pStyle w:val="TableParagraph"/>
              <w:spacing w:before="32"/>
              <w:ind w:left="52"/>
              <w:jc w:val="both"/>
              <w:rPr>
                <w:lang w:val="it-IT"/>
              </w:rPr>
            </w:pPr>
            <w:r w:rsidRPr="004416D1">
              <w:rPr>
                <w:lang w:val="it-IT"/>
              </w:rPr>
              <w:t>È numerato</w:t>
            </w:r>
          </w:p>
        </w:tc>
        <w:tc>
          <w:tcPr>
            <w:tcW w:w="488"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8"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r>
      <w:tr w:rsidR="00921E61" w:rsidRPr="004416D1" w:rsidTr="004712A3">
        <w:trPr>
          <w:trHeight w:val="340"/>
        </w:trPr>
        <w:tc>
          <w:tcPr>
            <w:tcW w:w="3800" w:type="dxa"/>
          </w:tcPr>
          <w:p w:rsidR="00921E61" w:rsidRPr="004416D1" w:rsidRDefault="00921E61" w:rsidP="00D20256">
            <w:pPr>
              <w:pStyle w:val="TableParagraph"/>
              <w:spacing w:before="32"/>
              <w:ind w:left="52"/>
              <w:jc w:val="both"/>
              <w:rPr>
                <w:lang w:val="it-IT"/>
              </w:rPr>
            </w:pPr>
            <w:r w:rsidRPr="004416D1">
              <w:rPr>
                <w:lang w:val="it-IT"/>
              </w:rPr>
              <w:t>È presente manichetta</w:t>
            </w:r>
          </w:p>
        </w:tc>
        <w:tc>
          <w:tcPr>
            <w:tcW w:w="488"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8"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r>
      <w:tr w:rsidR="00921E61" w:rsidRPr="004416D1" w:rsidTr="004712A3">
        <w:trPr>
          <w:trHeight w:val="520"/>
        </w:trPr>
        <w:tc>
          <w:tcPr>
            <w:tcW w:w="3800" w:type="dxa"/>
          </w:tcPr>
          <w:p w:rsidR="00921E61" w:rsidRPr="004416D1" w:rsidRDefault="00921E61" w:rsidP="00D20256">
            <w:pPr>
              <w:pStyle w:val="TableParagraph"/>
              <w:spacing w:line="265" w:lineRule="exact"/>
              <w:ind w:left="52"/>
              <w:jc w:val="both"/>
              <w:rPr>
                <w:lang w:val="it-IT"/>
              </w:rPr>
            </w:pPr>
            <w:r w:rsidRPr="004416D1">
              <w:rPr>
                <w:lang w:val="it-IT"/>
              </w:rPr>
              <w:t>La manichetta risulta collegata</w:t>
            </w:r>
          </w:p>
          <w:p w:rsidR="00921E61" w:rsidRPr="004416D1" w:rsidRDefault="00921E61" w:rsidP="00D20256">
            <w:pPr>
              <w:pStyle w:val="TableParagraph"/>
              <w:spacing w:line="252" w:lineRule="exact"/>
              <w:ind w:left="52"/>
              <w:jc w:val="both"/>
              <w:rPr>
                <w:lang w:val="it-IT"/>
              </w:rPr>
            </w:pPr>
            <w:r w:rsidRPr="004416D1">
              <w:rPr>
                <w:lang w:val="it-IT"/>
              </w:rPr>
              <w:t>all’attacco UNI</w:t>
            </w:r>
          </w:p>
        </w:tc>
        <w:tc>
          <w:tcPr>
            <w:tcW w:w="488"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8"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r>
      <w:tr w:rsidR="00921E61" w:rsidRPr="004416D1" w:rsidTr="004712A3">
        <w:trPr>
          <w:trHeight w:val="340"/>
        </w:trPr>
        <w:tc>
          <w:tcPr>
            <w:tcW w:w="3800" w:type="dxa"/>
          </w:tcPr>
          <w:p w:rsidR="00921E61" w:rsidRPr="004416D1" w:rsidRDefault="00921E61" w:rsidP="00D20256">
            <w:pPr>
              <w:pStyle w:val="TableParagraph"/>
              <w:spacing w:before="33"/>
              <w:ind w:left="52"/>
              <w:jc w:val="both"/>
              <w:rPr>
                <w:lang w:val="it-IT"/>
              </w:rPr>
            </w:pPr>
            <w:r w:rsidRPr="004416D1">
              <w:rPr>
                <w:lang w:val="it-IT"/>
              </w:rPr>
              <w:t>È presente lancia</w:t>
            </w:r>
          </w:p>
        </w:tc>
        <w:tc>
          <w:tcPr>
            <w:tcW w:w="488"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8"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r>
      <w:tr w:rsidR="00921E61" w:rsidRPr="004416D1" w:rsidTr="004712A3">
        <w:trPr>
          <w:trHeight w:val="340"/>
        </w:trPr>
        <w:tc>
          <w:tcPr>
            <w:tcW w:w="3800" w:type="dxa"/>
          </w:tcPr>
          <w:p w:rsidR="00921E61" w:rsidRPr="004416D1" w:rsidRDefault="00921E61" w:rsidP="00D20256">
            <w:pPr>
              <w:pStyle w:val="TableParagraph"/>
              <w:spacing w:before="32"/>
              <w:ind w:left="52"/>
              <w:jc w:val="both"/>
              <w:rPr>
                <w:lang w:val="it-IT"/>
              </w:rPr>
            </w:pPr>
            <w:r w:rsidRPr="004416D1">
              <w:rPr>
                <w:lang w:val="it-IT"/>
              </w:rPr>
              <w:t>È segnalato idoneamente</w:t>
            </w:r>
          </w:p>
        </w:tc>
        <w:tc>
          <w:tcPr>
            <w:tcW w:w="488"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8"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r>
      <w:tr w:rsidR="00921E61" w:rsidRPr="004416D1" w:rsidTr="004712A3">
        <w:trPr>
          <w:trHeight w:val="340"/>
        </w:trPr>
        <w:tc>
          <w:tcPr>
            <w:tcW w:w="3800" w:type="dxa"/>
          </w:tcPr>
          <w:p w:rsidR="00921E61" w:rsidRPr="004416D1" w:rsidRDefault="00921E61" w:rsidP="00D20256">
            <w:pPr>
              <w:pStyle w:val="TableParagraph"/>
              <w:spacing w:before="32"/>
              <w:ind w:left="52"/>
              <w:jc w:val="both"/>
              <w:rPr>
                <w:lang w:val="it-IT"/>
              </w:rPr>
            </w:pPr>
            <w:r w:rsidRPr="004416D1">
              <w:rPr>
                <w:lang w:val="it-IT"/>
              </w:rPr>
              <w:t>Il cartello è visibile a distanza</w:t>
            </w:r>
          </w:p>
        </w:tc>
        <w:tc>
          <w:tcPr>
            <w:tcW w:w="488"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8"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r>
      <w:tr w:rsidR="00921E61" w:rsidRPr="004416D1" w:rsidTr="004712A3">
        <w:trPr>
          <w:trHeight w:val="320"/>
        </w:trPr>
        <w:tc>
          <w:tcPr>
            <w:tcW w:w="3800" w:type="dxa"/>
          </w:tcPr>
          <w:p w:rsidR="00921E61" w:rsidRPr="004416D1" w:rsidRDefault="00921E61" w:rsidP="00D20256">
            <w:pPr>
              <w:pStyle w:val="TableParagraph"/>
              <w:spacing w:before="32"/>
              <w:ind w:left="52"/>
              <w:jc w:val="both"/>
              <w:rPr>
                <w:lang w:val="it-IT"/>
              </w:rPr>
            </w:pPr>
            <w:r w:rsidRPr="004416D1">
              <w:rPr>
                <w:lang w:val="it-IT"/>
              </w:rPr>
              <w:t>È facilmente accessibile</w:t>
            </w:r>
          </w:p>
        </w:tc>
        <w:tc>
          <w:tcPr>
            <w:tcW w:w="488"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8"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r>
      <w:tr w:rsidR="00921E61" w:rsidRPr="004416D1" w:rsidTr="004712A3">
        <w:trPr>
          <w:trHeight w:val="340"/>
        </w:trPr>
        <w:tc>
          <w:tcPr>
            <w:tcW w:w="3800" w:type="dxa"/>
          </w:tcPr>
          <w:p w:rsidR="00921E61" w:rsidRPr="004416D1" w:rsidRDefault="00921E61" w:rsidP="00D20256">
            <w:pPr>
              <w:pStyle w:val="TableParagraph"/>
              <w:spacing w:before="35"/>
              <w:ind w:left="52"/>
              <w:jc w:val="both"/>
              <w:rPr>
                <w:lang w:val="it-IT"/>
              </w:rPr>
            </w:pPr>
            <w:r w:rsidRPr="004416D1">
              <w:rPr>
                <w:lang w:val="it-IT"/>
              </w:rPr>
              <w:t>Presenta danneggiamenti</w:t>
            </w:r>
          </w:p>
        </w:tc>
        <w:tc>
          <w:tcPr>
            <w:tcW w:w="488"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8"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r>
      <w:tr w:rsidR="00921E61" w:rsidRPr="004416D1" w:rsidTr="004712A3">
        <w:trPr>
          <w:trHeight w:val="340"/>
        </w:trPr>
        <w:tc>
          <w:tcPr>
            <w:tcW w:w="3800" w:type="dxa"/>
          </w:tcPr>
          <w:p w:rsidR="00921E61" w:rsidRPr="004416D1" w:rsidRDefault="00921E61" w:rsidP="00D20256">
            <w:pPr>
              <w:pStyle w:val="TableParagraph"/>
              <w:spacing w:before="32"/>
              <w:ind w:left="52"/>
              <w:jc w:val="both"/>
              <w:rPr>
                <w:lang w:val="it-IT"/>
              </w:rPr>
            </w:pPr>
            <w:r w:rsidRPr="004416D1">
              <w:rPr>
                <w:lang w:val="it-IT"/>
              </w:rPr>
              <w:t>La cassetta è danneggiata</w:t>
            </w:r>
          </w:p>
        </w:tc>
        <w:tc>
          <w:tcPr>
            <w:tcW w:w="488"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8"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r>
      <w:tr w:rsidR="00921E61" w:rsidRPr="004416D1" w:rsidTr="004712A3">
        <w:trPr>
          <w:trHeight w:val="340"/>
        </w:trPr>
        <w:tc>
          <w:tcPr>
            <w:tcW w:w="3800" w:type="dxa"/>
          </w:tcPr>
          <w:p w:rsidR="00921E61" w:rsidRPr="004416D1" w:rsidRDefault="00921E61" w:rsidP="00D20256">
            <w:pPr>
              <w:pStyle w:val="TableParagraph"/>
              <w:spacing w:before="32"/>
              <w:ind w:left="52"/>
              <w:jc w:val="both"/>
              <w:rPr>
                <w:lang w:val="it-IT"/>
              </w:rPr>
            </w:pPr>
            <w:r w:rsidRPr="004416D1">
              <w:rPr>
                <w:lang w:val="it-IT"/>
              </w:rPr>
              <w:t>Presenta cartellino di manutenzione</w:t>
            </w:r>
          </w:p>
        </w:tc>
        <w:tc>
          <w:tcPr>
            <w:tcW w:w="488"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8"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r>
    </w:tbl>
    <w:p w:rsidR="00921E61" w:rsidRPr="004416D1" w:rsidRDefault="00D56D39" w:rsidP="00D20256">
      <w:pPr>
        <w:pStyle w:val="Corpotesto"/>
        <w:spacing w:before="10"/>
        <w:jc w:val="both"/>
        <w:rPr>
          <w:rFonts w:ascii="Calibri"/>
          <w:sz w:val="18"/>
          <w:lang w:val="it-IT"/>
        </w:rPr>
      </w:pPr>
      <w:r>
        <w:rPr>
          <w:noProof/>
          <w:lang w:val="it-IT" w:eastAsia="it-IT"/>
        </w:rPr>
        <mc:AlternateContent>
          <mc:Choice Requires="wps">
            <w:drawing>
              <wp:anchor distT="0" distB="0" distL="0" distR="0" simplePos="0" relativeHeight="251660288" behindDoc="0" locked="0" layoutInCell="1" allowOverlap="1">
                <wp:simplePos x="0" y="0"/>
                <wp:positionH relativeFrom="page">
                  <wp:posOffset>388620</wp:posOffset>
                </wp:positionH>
                <wp:positionV relativeFrom="paragraph">
                  <wp:posOffset>173990</wp:posOffset>
                </wp:positionV>
                <wp:extent cx="9867900" cy="1339850"/>
                <wp:effectExtent l="7620" t="6350" r="11430" b="6350"/>
                <wp:wrapTopAndBottom/>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67900" cy="1339850"/>
                        </a:xfrm>
                        <a:prstGeom prst="rect">
                          <a:avLst/>
                        </a:prstGeom>
                        <a:noFill/>
                        <a:ln w="6097">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4712A3" w:rsidRDefault="004712A3" w:rsidP="00921E61">
                            <w:pPr>
                              <w:spacing w:line="265" w:lineRule="exact"/>
                              <w:ind w:left="103"/>
                              <w:rPr>
                                <w:rFonts w:ascii="Calibri"/>
                              </w:rPr>
                            </w:pPr>
                            <w:r>
                              <w:rPr>
                                <w:rFonts w:ascii="Calibri"/>
                                <w:sz w:val="22"/>
                              </w:rPr>
                              <w:t>NOTE: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0.6pt;margin-top:13.7pt;width:777pt;height:105.5pt;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" filled="f" strokeweight=".16936mm">
                <v:textbox inset="0,0,0,0">
                  <w:txbxContent>
                    <w:p w:rsidR="004712A3" w:rsidRDefault="004712A3" w:rsidP="00921E61">
                      <w:pPr>
                        <w:spacing w:line="265" w:lineRule="exact"/>
                        <w:ind w:left="103"/>
                        <w:rPr>
                          <w:rFonts w:ascii="Calibri"/>
                        </w:rPr>
                      </w:pPr>
                      <w:r>
                        <w:rPr>
                          <w:rFonts w:ascii="Calibri"/>
                          <w:sz w:val="22"/>
                        </w:rPr>
                        <w:t>NOTE:</w:t>
                      </w:r>
                    </w:p>
                  </w:txbxContent>
                </v:textbox>
                <w10:wrap type="topAndBottom" anchorx="page"/>
              </v:shape>
            </w:pict>
          </mc:Fallback>
        </mc:AlternateContent>
      </w:r>
    </w:p>
    <w:p w:rsidR="00921E61" w:rsidRPr="004416D1" w:rsidRDefault="00921E61" w:rsidP="00D20256">
      <w:pPr>
        <w:jc w:val="both"/>
        <w:rPr>
          <w:rFonts w:ascii="Calibri"/>
          <w:sz w:val="18"/>
        </w:rPr>
        <w:sectPr w:rsidR="00921E61" w:rsidRPr="004416D1">
          <w:pgSz w:w="16840" w:h="11910" w:orient="landscape"/>
          <w:pgMar w:top="560" w:right="560" w:bottom="280" w:left="500" w:header="720" w:footer="720" w:gutter="0"/>
          <w:cols w:space="720"/>
        </w:sectPr>
      </w:pPr>
    </w:p>
    <w:tbl>
      <w:tblPr>
        <w:tblStyle w:val="TableNormal"/>
        <w:tblW w:w="0" w:type="auto"/>
        <w:tblInd w:w="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538"/>
      </w:tblGrid>
      <w:tr w:rsidR="00921E61" w:rsidRPr="004416D1" w:rsidTr="004712A3">
        <w:trPr>
          <w:trHeight w:val="440"/>
        </w:trPr>
        <w:tc>
          <w:tcPr>
            <w:tcW w:w="15538" w:type="dxa"/>
          </w:tcPr>
          <w:p w:rsidR="00921E61" w:rsidRPr="004416D1" w:rsidRDefault="00921E61" w:rsidP="00D20256">
            <w:pPr>
              <w:pStyle w:val="TableParagraph"/>
              <w:spacing w:before="31"/>
              <w:ind w:left="4300" w:right="4307"/>
              <w:jc w:val="both"/>
              <w:rPr>
                <w:b/>
                <w:sz w:val="32"/>
                <w:lang w:val="it-IT"/>
              </w:rPr>
            </w:pPr>
            <w:r w:rsidRPr="004416D1">
              <w:rPr>
                <w:b/>
                <w:sz w:val="32"/>
                <w:lang w:val="it-IT"/>
              </w:rPr>
              <w:lastRenderedPageBreak/>
              <w:t>REPORT PRESIDI ANTINCENDIO</w:t>
            </w:r>
          </w:p>
        </w:tc>
      </w:tr>
      <w:tr w:rsidR="00921E61" w:rsidRPr="004416D1" w:rsidTr="004712A3">
        <w:trPr>
          <w:trHeight w:val="440"/>
        </w:trPr>
        <w:tc>
          <w:tcPr>
            <w:tcW w:w="15538" w:type="dxa"/>
          </w:tcPr>
          <w:p w:rsidR="00921E61" w:rsidRPr="004416D1" w:rsidRDefault="00921E61" w:rsidP="00D20256">
            <w:pPr>
              <w:pStyle w:val="TableParagraph"/>
              <w:spacing w:before="29"/>
              <w:ind w:left="4299" w:right="4307"/>
              <w:jc w:val="both"/>
              <w:rPr>
                <w:b/>
                <w:sz w:val="32"/>
                <w:lang w:val="it-IT"/>
              </w:rPr>
            </w:pPr>
            <w:r w:rsidRPr="004416D1">
              <w:rPr>
                <w:b/>
                <w:sz w:val="32"/>
                <w:lang w:val="it-IT"/>
              </w:rPr>
              <w:t>CHIUSURE TAGLIAFUOCO E PORTE DI</w:t>
            </w:r>
            <w:r w:rsidRPr="004416D1">
              <w:rPr>
                <w:b/>
                <w:spacing w:val="-22"/>
                <w:sz w:val="32"/>
                <w:lang w:val="it-IT"/>
              </w:rPr>
              <w:t xml:space="preserve"> </w:t>
            </w:r>
            <w:r w:rsidRPr="004416D1">
              <w:rPr>
                <w:b/>
                <w:sz w:val="32"/>
                <w:lang w:val="it-IT"/>
              </w:rPr>
              <w:t>EMERGENZA</w:t>
            </w:r>
          </w:p>
        </w:tc>
      </w:tr>
    </w:tbl>
    <w:p w:rsidR="00921E61" w:rsidRPr="004416D1" w:rsidRDefault="00921E61" w:rsidP="00D20256">
      <w:pPr>
        <w:pStyle w:val="Corpotesto"/>
        <w:jc w:val="both"/>
        <w:rPr>
          <w:rFonts w:ascii="Calibri"/>
          <w:sz w:val="22"/>
          <w:lang w:val="it-IT"/>
        </w:rPr>
      </w:pPr>
    </w:p>
    <w:tbl>
      <w:tblPr>
        <w:tblStyle w:val="TableNormal"/>
        <w:tblW w:w="0" w:type="auto"/>
        <w:tblInd w:w="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68"/>
        <w:gridCol w:w="7770"/>
      </w:tblGrid>
      <w:tr w:rsidR="00921E61" w:rsidRPr="004416D1" w:rsidTr="004712A3">
        <w:trPr>
          <w:trHeight w:val="440"/>
        </w:trPr>
        <w:tc>
          <w:tcPr>
            <w:tcW w:w="15538" w:type="dxa"/>
            <w:gridSpan w:val="2"/>
          </w:tcPr>
          <w:p w:rsidR="00921E61" w:rsidRPr="004416D1" w:rsidRDefault="00921E61" w:rsidP="00D20256">
            <w:pPr>
              <w:pStyle w:val="TableParagraph"/>
              <w:spacing w:before="81"/>
              <w:ind w:left="102"/>
              <w:jc w:val="both"/>
              <w:rPr>
                <w:sz w:val="24"/>
                <w:lang w:val="it-IT"/>
              </w:rPr>
            </w:pPr>
            <w:r w:rsidRPr="004416D1">
              <w:rPr>
                <w:sz w:val="24"/>
                <w:lang w:val="it-IT"/>
              </w:rPr>
              <w:t>PRESIDIO:</w:t>
            </w:r>
          </w:p>
        </w:tc>
      </w:tr>
      <w:tr w:rsidR="00921E61" w:rsidRPr="004416D1" w:rsidTr="004712A3">
        <w:trPr>
          <w:trHeight w:val="440"/>
        </w:trPr>
        <w:tc>
          <w:tcPr>
            <w:tcW w:w="7768" w:type="dxa"/>
          </w:tcPr>
          <w:p w:rsidR="00921E61" w:rsidRPr="004416D1" w:rsidRDefault="00921E61" w:rsidP="00D20256">
            <w:pPr>
              <w:pStyle w:val="TableParagraph"/>
              <w:tabs>
                <w:tab w:val="left" w:pos="1956"/>
              </w:tabs>
              <w:spacing w:before="81"/>
              <w:ind w:left="102"/>
              <w:jc w:val="both"/>
              <w:rPr>
                <w:sz w:val="24"/>
                <w:lang w:val="it-IT"/>
              </w:rPr>
            </w:pPr>
            <w:r w:rsidRPr="004416D1">
              <w:rPr>
                <w:sz w:val="24"/>
                <w:lang w:val="it-IT"/>
              </w:rPr>
              <w:t xml:space="preserve">DATA: </w:t>
            </w:r>
            <w:r w:rsidRPr="004416D1">
              <w:rPr>
                <w:sz w:val="24"/>
                <w:u w:val="single"/>
                <w:lang w:val="it-IT"/>
              </w:rPr>
              <w:t xml:space="preserve">     </w:t>
            </w:r>
            <w:r w:rsidRPr="004416D1">
              <w:rPr>
                <w:sz w:val="24"/>
                <w:lang w:val="it-IT"/>
              </w:rPr>
              <w:t>/</w:t>
            </w:r>
            <w:r w:rsidRPr="004416D1">
              <w:rPr>
                <w:sz w:val="24"/>
                <w:u w:val="single"/>
                <w:lang w:val="it-IT"/>
              </w:rPr>
              <w:t xml:space="preserve">  </w:t>
            </w:r>
            <w:r w:rsidRPr="004416D1">
              <w:rPr>
                <w:spacing w:val="40"/>
                <w:sz w:val="24"/>
                <w:u w:val="single"/>
                <w:lang w:val="it-IT"/>
              </w:rPr>
              <w:t xml:space="preserve"> </w:t>
            </w:r>
            <w:r w:rsidRPr="004416D1">
              <w:rPr>
                <w:sz w:val="24"/>
                <w:lang w:val="it-IT"/>
              </w:rPr>
              <w:t>/</w:t>
            </w:r>
            <w:r w:rsidRPr="004416D1">
              <w:rPr>
                <w:sz w:val="24"/>
                <w:u w:val="single"/>
                <w:lang w:val="it-IT"/>
              </w:rPr>
              <w:t xml:space="preserve"> </w:t>
            </w:r>
            <w:r w:rsidRPr="004416D1">
              <w:rPr>
                <w:sz w:val="24"/>
                <w:u w:val="single"/>
                <w:lang w:val="it-IT"/>
              </w:rPr>
              <w:tab/>
            </w:r>
          </w:p>
        </w:tc>
        <w:tc>
          <w:tcPr>
            <w:tcW w:w="7770" w:type="dxa"/>
          </w:tcPr>
          <w:p w:rsidR="00921E61" w:rsidRPr="004416D1" w:rsidRDefault="00921E61" w:rsidP="00D20256">
            <w:pPr>
              <w:pStyle w:val="TableParagraph"/>
              <w:spacing w:before="81"/>
              <w:ind w:left="102"/>
              <w:jc w:val="both"/>
              <w:rPr>
                <w:sz w:val="24"/>
                <w:lang w:val="it-IT"/>
              </w:rPr>
            </w:pPr>
            <w:r w:rsidRPr="004416D1">
              <w:rPr>
                <w:sz w:val="24"/>
                <w:lang w:val="it-IT"/>
              </w:rPr>
              <w:t>GIORNO:</w:t>
            </w:r>
          </w:p>
        </w:tc>
      </w:tr>
      <w:tr w:rsidR="00921E61" w:rsidRPr="004416D1" w:rsidTr="004712A3">
        <w:trPr>
          <w:trHeight w:val="440"/>
        </w:trPr>
        <w:tc>
          <w:tcPr>
            <w:tcW w:w="15538" w:type="dxa"/>
            <w:gridSpan w:val="2"/>
          </w:tcPr>
          <w:p w:rsidR="00921E61" w:rsidRPr="004416D1" w:rsidRDefault="00921E61" w:rsidP="00D20256">
            <w:pPr>
              <w:pStyle w:val="TableParagraph"/>
              <w:spacing w:before="78"/>
              <w:ind w:left="102"/>
              <w:jc w:val="both"/>
              <w:rPr>
                <w:sz w:val="24"/>
                <w:lang w:val="it-IT"/>
              </w:rPr>
            </w:pPr>
            <w:r w:rsidRPr="004416D1">
              <w:rPr>
                <w:sz w:val="24"/>
                <w:lang w:val="it-IT"/>
              </w:rPr>
              <w:t>VERIFICATO DA:</w:t>
            </w:r>
          </w:p>
        </w:tc>
      </w:tr>
      <w:tr w:rsidR="00921E61" w:rsidRPr="004416D1" w:rsidTr="004712A3">
        <w:trPr>
          <w:trHeight w:val="440"/>
        </w:trPr>
        <w:tc>
          <w:tcPr>
            <w:tcW w:w="7768" w:type="dxa"/>
          </w:tcPr>
          <w:p w:rsidR="00921E61" w:rsidRPr="004416D1" w:rsidRDefault="00921E61" w:rsidP="00D20256">
            <w:pPr>
              <w:pStyle w:val="TableParagraph"/>
              <w:spacing w:before="81"/>
              <w:ind w:left="102"/>
              <w:jc w:val="both"/>
              <w:rPr>
                <w:sz w:val="24"/>
                <w:lang w:val="it-IT"/>
              </w:rPr>
            </w:pPr>
            <w:r w:rsidRPr="004416D1">
              <w:rPr>
                <w:sz w:val="24"/>
                <w:lang w:val="it-IT"/>
              </w:rPr>
              <w:t>REPARTO:</w:t>
            </w:r>
          </w:p>
        </w:tc>
        <w:tc>
          <w:tcPr>
            <w:tcW w:w="7770" w:type="dxa"/>
          </w:tcPr>
          <w:p w:rsidR="00921E61" w:rsidRPr="004416D1" w:rsidRDefault="00921E61" w:rsidP="00D20256">
            <w:pPr>
              <w:pStyle w:val="TableParagraph"/>
              <w:spacing w:before="81"/>
              <w:ind w:left="102"/>
              <w:jc w:val="both"/>
              <w:rPr>
                <w:sz w:val="24"/>
                <w:lang w:val="it-IT"/>
              </w:rPr>
            </w:pPr>
            <w:r w:rsidRPr="004416D1">
              <w:rPr>
                <w:sz w:val="24"/>
                <w:lang w:val="it-IT"/>
              </w:rPr>
              <w:t>PIANO:</w:t>
            </w:r>
          </w:p>
        </w:tc>
      </w:tr>
    </w:tbl>
    <w:p w:rsidR="00921E61" w:rsidRPr="004416D1" w:rsidRDefault="00921E61" w:rsidP="00D20256">
      <w:pPr>
        <w:pStyle w:val="Corpotesto"/>
        <w:jc w:val="both"/>
        <w:rPr>
          <w:rFonts w:ascii="Calibri"/>
          <w:sz w:val="20"/>
          <w:lang w:val="it-IT"/>
        </w:rPr>
      </w:pPr>
    </w:p>
    <w:p w:rsidR="00921E61" w:rsidRPr="004416D1" w:rsidRDefault="00921E61" w:rsidP="00D20256">
      <w:pPr>
        <w:pStyle w:val="Corpotesto"/>
        <w:spacing w:before="8" w:after="1"/>
        <w:jc w:val="both"/>
        <w:rPr>
          <w:rFonts w:ascii="Calibri"/>
          <w:sz w:val="21"/>
          <w:lang w:val="it-IT"/>
        </w:rPr>
      </w:pPr>
    </w:p>
    <w:tbl>
      <w:tblPr>
        <w:tblStyle w:val="TableNormal"/>
        <w:tblW w:w="0" w:type="auto"/>
        <w:tblInd w:w="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00"/>
        <w:gridCol w:w="488"/>
        <w:gridCol w:w="487"/>
        <w:gridCol w:w="490"/>
        <w:gridCol w:w="487"/>
        <w:gridCol w:w="487"/>
        <w:gridCol w:w="490"/>
        <w:gridCol w:w="487"/>
        <w:gridCol w:w="488"/>
        <w:gridCol w:w="490"/>
        <w:gridCol w:w="487"/>
        <w:gridCol w:w="487"/>
        <w:gridCol w:w="490"/>
        <w:gridCol w:w="487"/>
        <w:gridCol w:w="487"/>
        <w:gridCol w:w="490"/>
        <w:gridCol w:w="487"/>
        <w:gridCol w:w="487"/>
        <w:gridCol w:w="490"/>
        <w:gridCol w:w="487"/>
        <w:gridCol w:w="487"/>
        <w:gridCol w:w="490"/>
        <w:gridCol w:w="487"/>
        <w:gridCol w:w="487"/>
        <w:gridCol w:w="490"/>
      </w:tblGrid>
      <w:tr w:rsidR="00921E61" w:rsidRPr="004416D1" w:rsidTr="004712A3">
        <w:trPr>
          <w:trHeight w:val="440"/>
        </w:trPr>
        <w:tc>
          <w:tcPr>
            <w:tcW w:w="3800" w:type="dxa"/>
          </w:tcPr>
          <w:p w:rsidR="00921E61" w:rsidRPr="004416D1" w:rsidRDefault="00921E61" w:rsidP="00D20256">
            <w:pPr>
              <w:pStyle w:val="TableParagraph"/>
              <w:spacing w:before="90"/>
              <w:ind w:left="1377" w:right="1377"/>
              <w:jc w:val="both"/>
              <w:rPr>
                <w:lang w:val="it-IT"/>
              </w:rPr>
            </w:pPr>
            <w:r w:rsidRPr="004416D1">
              <w:rPr>
                <w:lang w:val="it-IT"/>
              </w:rPr>
              <w:t>PORTA REI</w:t>
            </w:r>
          </w:p>
        </w:tc>
        <w:tc>
          <w:tcPr>
            <w:tcW w:w="488" w:type="dxa"/>
          </w:tcPr>
          <w:p w:rsidR="00921E61" w:rsidRPr="004416D1" w:rsidRDefault="00921E61" w:rsidP="00D20256">
            <w:pPr>
              <w:pStyle w:val="TableParagraph"/>
              <w:spacing w:before="184" w:line="252" w:lineRule="exact"/>
              <w:ind w:left="50"/>
              <w:jc w:val="both"/>
              <w:rPr>
                <w:lang w:val="it-IT"/>
              </w:rPr>
            </w:pPr>
            <w:r w:rsidRPr="004416D1">
              <w:rPr>
                <w:lang w:val="it-IT"/>
              </w:rPr>
              <w:t>n....</w:t>
            </w:r>
          </w:p>
        </w:tc>
        <w:tc>
          <w:tcPr>
            <w:tcW w:w="487" w:type="dxa"/>
          </w:tcPr>
          <w:p w:rsidR="00921E61" w:rsidRPr="004416D1" w:rsidRDefault="00921E61" w:rsidP="00D20256">
            <w:pPr>
              <w:pStyle w:val="TableParagraph"/>
              <w:spacing w:before="184" w:line="252" w:lineRule="exact"/>
              <w:ind w:left="52"/>
              <w:jc w:val="both"/>
              <w:rPr>
                <w:lang w:val="it-IT"/>
              </w:rPr>
            </w:pPr>
            <w:r w:rsidRPr="004416D1">
              <w:rPr>
                <w:lang w:val="it-IT"/>
              </w:rPr>
              <w:t>n....</w:t>
            </w:r>
          </w:p>
        </w:tc>
        <w:tc>
          <w:tcPr>
            <w:tcW w:w="490" w:type="dxa"/>
          </w:tcPr>
          <w:p w:rsidR="00921E61" w:rsidRPr="004416D1" w:rsidRDefault="00921E61" w:rsidP="00D20256">
            <w:pPr>
              <w:pStyle w:val="TableParagraph"/>
              <w:spacing w:before="184" w:line="252" w:lineRule="exact"/>
              <w:ind w:left="52"/>
              <w:jc w:val="both"/>
              <w:rPr>
                <w:lang w:val="it-IT"/>
              </w:rPr>
            </w:pPr>
            <w:r w:rsidRPr="004416D1">
              <w:rPr>
                <w:lang w:val="it-IT"/>
              </w:rPr>
              <w:t>n....</w:t>
            </w:r>
          </w:p>
        </w:tc>
        <w:tc>
          <w:tcPr>
            <w:tcW w:w="487" w:type="dxa"/>
          </w:tcPr>
          <w:p w:rsidR="00921E61" w:rsidRPr="004416D1" w:rsidRDefault="00921E61" w:rsidP="00D20256">
            <w:pPr>
              <w:pStyle w:val="TableParagraph"/>
              <w:spacing w:before="184" w:line="252" w:lineRule="exact"/>
              <w:ind w:left="50"/>
              <w:jc w:val="both"/>
              <w:rPr>
                <w:lang w:val="it-IT"/>
              </w:rPr>
            </w:pPr>
            <w:r w:rsidRPr="004416D1">
              <w:rPr>
                <w:lang w:val="it-IT"/>
              </w:rPr>
              <w:t>n....</w:t>
            </w:r>
          </w:p>
        </w:tc>
        <w:tc>
          <w:tcPr>
            <w:tcW w:w="487" w:type="dxa"/>
          </w:tcPr>
          <w:p w:rsidR="00921E61" w:rsidRPr="004416D1" w:rsidRDefault="00921E61" w:rsidP="00D20256">
            <w:pPr>
              <w:pStyle w:val="TableParagraph"/>
              <w:spacing w:before="184" w:line="252" w:lineRule="exact"/>
              <w:ind w:left="52"/>
              <w:jc w:val="both"/>
              <w:rPr>
                <w:lang w:val="it-IT"/>
              </w:rPr>
            </w:pPr>
            <w:r w:rsidRPr="004416D1">
              <w:rPr>
                <w:lang w:val="it-IT"/>
              </w:rPr>
              <w:t>n....</w:t>
            </w:r>
          </w:p>
        </w:tc>
        <w:tc>
          <w:tcPr>
            <w:tcW w:w="490" w:type="dxa"/>
          </w:tcPr>
          <w:p w:rsidR="00921E61" w:rsidRPr="004416D1" w:rsidRDefault="00921E61" w:rsidP="00D20256">
            <w:pPr>
              <w:pStyle w:val="TableParagraph"/>
              <w:spacing w:before="184" w:line="252" w:lineRule="exact"/>
              <w:ind w:left="52"/>
              <w:jc w:val="both"/>
              <w:rPr>
                <w:lang w:val="it-IT"/>
              </w:rPr>
            </w:pPr>
            <w:r w:rsidRPr="004416D1">
              <w:rPr>
                <w:lang w:val="it-IT"/>
              </w:rPr>
              <w:t>n....</w:t>
            </w:r>
          </w:p>
        </w:tc>
        <w:tc>
          <w:tcPr>
            <w:tcW w:w="487" w:type="dxa"/>
          </w:tcPr>
          <w:p w:rsidR="00921E61" w:rsidRPr="004416D1" w:rsidRDefault="00921E61" w:rsidP="00D20256">
            <w:pPr>
              <w:pStyle w:val="TableParagraph"/>
              <w:spacing w:before="184" w:line="252" w:lineRule="exact"/>
              <w:ind w:left="50"/>
              <w:jc w:val="both"/>
              <w:rPr>
                <w:lang w:val="it-IT"/>
              </w:rPr>
            </w:pPr>
            <w:r w:rsidRPr="004416D1">
              <w:rPr>
                <w:lang w:val="it-IT"/>
              </w:rPr>
              <w:t>n....</w:t>
            </w:r>
          </w:p>
        </w:tc>
        <w:tc>
          <w:tcPr>
            <w:tcW w:w="488" w:type="dxa"/>
          </w:tcPr>
          <w:p w:rsidR="00921E61" w:rsidRPr="004416D1" w:rsidRDefault="00921E61" w:rsidP="00D20256">
            <w:pPr>
              <w:pStyle w:val="TableParagraph"/>
              <w:spacing w:before="184" w:line="252" w:lineRule="exact"/>
              <w:ind w:left="52"/>
              <w:jc w:val="both"/>
              <w:rPr>
                <w:lang w:val="it-IT"/>
              </w:rPr>
            </w:pPr>
            <w:r w:rsidRPr="004416D1">
              <w:rPr>
                <w:lang w:val="it-IT"/>
              </w:rPr>
              <w:t>n....</w:t>
            </w:r>
          </w:p>
        </w:tc>
        <w:tc>
          <w:tcPr>
            <w:tcW w:w="490" w:type="dxa"/>
          </w:tcPr>
          <w:p w:rsidR="00921E61" w:rsidRPr="004416D1" w:rsidRDefault="00921E61" w:rsidP="00D20256">
            <w:pPr>
              <w:pStyle w:val="TableParagraph"/>
              <w:spacing w:before="184" w:line="252" w:lineRule="exact"/>
              <w:ind w:left="52"/>
              <w:jc w:val="both"/>
              <w:rPr>
                <w:lang w:val="it-IT"/>
              </w:rPr>
            </w:pPr>
            <w:r w:rsidRPr="004416D1">
              <w:rPr>
                <w:lang w:val="it-IT"/>
              </w:rPr>
              <w:t>n....</w:t>
            </w:r>
          </w:p>
        </w:tc>
        <w:tc>
          <w:tcPr>
            <w:tcW w:w="487" w:type="dxa"/>
          </w:tcPr>
          <w:p w:rsidR="00921E61" w:rsidRPr="004416D1" w:rsidRDefault="00921E61" w:rsidP="00D20256">
            <w:pPr>
              <w:pStyle w:val="TableParagraph"/>
              <w:spacing w:before="184" w:line="252" w:lineRule="exact"/>
              <w:ind w:left="50"/>
              <w:jc w:val="both"/>
              <w:rPr>
                <w:lang w:val="it-IT"/>
              </w:rPr>
            </w:pPr>
            <w:r w:rsidRPr="004416D1">
              <w:rPr>
                <w:lang w:val="it-IT"/>
              </w:rPr>
              <w:t>n....</w:t>
            </w:r>
          </w:p>
        </w:tc>
        <w:tc>
          <w:tcPr>
            <w:tcW w:w="487" w:type="dxa"/>
          </w:tcPr>
          <w:p w:rsidR="00921E61" w:rsidRPr="004416D1" w:rsidRDefault="00921E61" w:rsidP="00D20256">
            <w:pPr>
              <w:pStyle w:val="TableParagraph"/>
              <w:spacing w:before="184" w:line="252" w:lineRule="exact"/>
              <w:ind w:left="52"/>
              <w:jc w:val="both"/>
              <w:rPr>
                <w:lang w:val="it-IT"/>
              </w:rPr>
            </w:pPr>
            <w:r w:rsidRPr="004416D1">
              <w:rPr>
                <w:lang w:val="it-IT"/>
              </w:rPr>
              <w:t>n....</w:t>
            </w:r>
          </w:p>
        </w:tc>
        <w:tc>
          <w:tcPr>
            <w:tcW w:w="490" w:type="dxa"/>
          </w:tcPr>
          <w:p w:rsidR="00921E61" w:rsidRPr="004416D1" w:rsidRDefault="00921E61" w:rsidP="00D20256">
            <w:pPr>
              <w:pStyle w:val="TableParagraph"/>
              <w:spacing w:before="184" w:line="252" w:lineRule="exact"/>
              <w:ind w:left="52"/>
              <w:jc w:val="both"/>
              <w:rPr>
                <w:lang w:val="it-IT"/>
              </w:rPr>
            </w:pPr>
            <w:r w:rsidRPr="004416D1">
              <w:rPr>
                <w:lang w:val="it-IT"/>
              </w:rPr>
              <w:t>n....</w:t>
            </w:r>
          </w:p>
        </w:tc>
        <w:tc>
          <w:tcPr>
            <w:tcW w:w="487" w:type="dxa"/>
          </w:tcPr>
          <w:p w:rsidR="00921E61" w:rsidRPr="004416D1" w:rsidRDefault="00921E61" w:rsidP="00D20256">
            <w:pPr>
              <w:pStyle w:val="TableParagraph"/>
              <w:spacing w:before="184" w:line="252" w:lineRule="exact"/>
              <w:ind w:left="50"/>
              <w:jc w:val="both"/>
              <w:rPr>
                <w:lang w:val="it-IT"/>
              </w:rPr>
            </w:pPr>
            <w:r w:rsidRPr="004416D1">
              <w:rPr>
                <w:lang w:val="it-IT"/>
              </w:rPr>
              <w:t>n....</w:t>
            </w:r>
          </w:p>
        </w:tc>
        <w:tc>
          <w:tcPr>
            <w:tcW w:w="487" w:type="dxa"/>
          </w:tcPr>
          <w:p w:rsidR="00921E61" w:rsidRPr="004416D1" w:rsidRDefault="00921E61" w:rsidP="00D20256">
            <w:pPr>
              <w:pStyle w:val="TableParagraph"/>
              <w:spacing w:before="184" w:line="252" w:lineRule="exact"/>
              <w:ind w:left="52"/>
              <w:jc w:val="both"/>
              <w:rPr>
                <w:lang w:val="it-IT"/>
              </w:rPr>
            </w:pPr>
            <w:r w:rsidRPr="004416D1">
              <w:rPr>
                <w:lang w:val="it-IT"/>
              </w:rPr>
              <w:t>n....</w:t>
            </w:r>
          </w:p>
        </w:tc>
        <w:tc>
          <w:tcPr>
            <w:tcW w:w="490" w:type="dxa"/>
          </w:tcPr>
          <w:p w:rsidR="00921E61" w:rsidRPr="004416D1" w:rsidRDefault="00921E61" w:rsidP="00D20256">
            <w:pPr>
              <w:pStyle w:val="TableParagraph"/>
              <w:spacing w:before="184" w:line="252" w:lineRule="exact"/>
              <w:ind w:left="53"/>
              <w:jc w:val="both"/>
              <w:rPr>
                <w:lang w:val="it-IT"/>
              </w:rPr>
            </w:pPr>
            <w:r w:rsidRPr="004416D1">
              <w:rPr>
                <w:lang w:val="it-IT"/>
              </w:rPr>
              <w:t>n....</w:t>
            </w:r>
          </w:p>
        </w:tc>
        <w:tc>
          <w:tcPr>
            <w:tcW w:w="487" w:type="dxa"/>
          </w:tcPr>
          <w:p w:rsidR="00921E61" w:rsidRPr="004416D1" w:rsidRDefault="00921E61" w:rsidP="00D20256">
            <w:pPr>
              <w:pStyle w:val="TableParagraph"/>
              <w:spacing w:before="184" w:line="252" w:lineRule="exact"/>
              <w:ind w:left="50"/>
              <w:jc w:val="both"/>
              <w:rPr>
                <w:lang w:val="it-IT"/>
              </w:rPr>
            </w:pPr>
            <w:r w:rsidRPr="004416D1">
              <w:rPr>
                <w:lang w:val="it-IT"/>
              </w:rPr>
              <w:t>n....</w:t>
            </w:r>
          </w:p>
        </w:tc>
        <w:tc>
          <w:tcPr>
            <w:tcW w:w="487" w:type="dxa"/>
          </w:tcPr>
          <w:p w:rsidR="00921E61" w:rsidRPr="004416D1" w:rsidRDefault="00921E61" w:rsidP="00D20256">
            <w:pPr>
              <w:pStyle w:val="TableParagraph"/>
              <w:spacing w:before="184" w:line="252" w:lineRule="exact"/>
              <w:ind w:left="52"/>
              <w:jc w:val="both"/>
              <w:rPr>
                <w:lang w:val="it-IT"/>
              </w:rPr>
            </w:pPr>
            <w:r w:rsidRPr="004416D1">
              <w:rPr>
                <w:lang w:val="it-IT"/>
              </w:rPr>
              <w:t>n....</w:t>
            </w:r>
          </w:p>
        </w:tc>
        <w:tc>
          <w:tcPr>
            <w:tcW w:w="490" w:type="dxa"/>
          </w:tcPr>
          <w:p w:rsidR="00921E61" w:rsidRPr="004416D1" w:rsidRDefault="00921E61" w:rsidP="00D20256">
            <w:pPr>
              <w:pStyle w:val="TableParagraph"/>
              <w:spacing w:before="184" w:line="252" w:lineRule="exact"/>
              <w:ind w:left="52"/>
              <w:jc w:val="both"/>
              <w:rPr>
                <w:lang w:val="it-IT"/>
              </w:rPr>
            </w:pPr>
            <w:r w:rsidRPr="004416D1">
              <w:rPr>
                <w:lang w:val="it-IT"/>
              </w:rPr>
              <w:t>n....</w:t>
            </w:r>
          </w:p>
        </w:tc>
        <w:tc>
          <w:tcPr>
            <w:tcW w:w="487" w:type="dxa"/>
          </w:tcPr>
          <w:p w:rsidR="00921E61" w:rsidRPr="004416D1" w:rsidRDefault="00921E61" w:rsidP="00D20256">
            <w:pPr>
              <w:pStyle w:val="TableParagraph"/>
              <w:spacing w:before="184" w:line="252" w:lineRule="exact"/>
              <w:ind w:left="50"/>
              <w:jc w:val="both"/>
              <w:rPr>
                <w:lang w:val="it-IT"/>
              </w:rPr>
            </w:pPr>
            <w:r w:rsidRPr="004416D1">
              <w:rPr>
                <w:lang w:val="it-IT"/>
              </w:rPr>
              <w:t>n....</w:t>
            </w:r>
          </w:p>
        </w:tc>
        <w:tc>
          <w:tcPr>
            <w:tcW w:w="487" w:type="dxa"/>
          </w:tcPr>
          <w:p w:rsidR="00921E61" w:rsidRPr="004416D1" w:rsidRDefault="00921E61" w:rsidP="00D20256">
            <w:pPr>
              <w:pStyle w:val="TableParagraph"/>
              <w:spacing w:before="184" w:line="252" w:lineRule="exact"/>
              <w:ind w:left="52"/>
              <w:jc w:val="both"/>
              <w:rPr>
                <w:lang w:val="it-IT"/>
              </w:rPr>
            </w:pPr>
            <w:r w:rsidRPr="004416D1">
              <w:rPr>
                <w:lang w:val="it-IT"/>
              </w:rPr>
              <w:t>n....</w:t>
            </w:r>
          </w:p>
        </w:tc>
        <w:tc>
          <w:tcPr>
            <w:tcW w:w="490" w:type="dxa"/>
          </w:tcPr>
          <w:p w:rsidR="00921E61" w:rsidRPr="004416D1" w:rsidRDefault="00921E61" w:rsidP="00D20256">
            <w:pPr>
              <w:pStyle w:val="TableParagraph"/>
              <w:spacing w:before="184" w:line="252" w:lineRule="exact"/>
              <w:ind w:left="52"/>
              <w:jc w:val="both"/>
              <w:rPr>
                <w:lang w:val="it-IT"/>
              </w:rPr>
            </w:pPr>
            <w:r w:rsidRPr="004416D1">
              <w:rPr>
                <w:lang w:val="it-IT"/>
              </w:rPr>
              <w:t>n....</w:t>
            </w:r>
          </w:p>
        </w:tc>
        <w:tc>
          <w:tcPr>
            <w:tcW w:w="487" w:type="dxa"/>
          </w:tcPr>
          <w:p w:rsidR="00921E61" w:rsidRPr="004416D1" w:rsidRDefault="00921E61" w:rsidP="00D20256">
            <w:pPr>
              <w:pStyle w:val="TableParagraph"/>
              <w:spacing w:before="184" w:line="252" w:lineRule="exact"/>
              <w:ind w:left="50"/>
              <w:jc w:val="both"/>
              <w:rPr>
                <w:lang w:val="it-IT"/>
              </w:rPr>
            </w:pPr>
            <w:r w:rsidRPr="004416D1">
              <w:rPr>
                <w:lang w:val="it-IT"/>
              </w:rPr>
              <w:t>n....</w:t>
            </w:r>
          </w:p>
        </w:tc>
        <w:tc>
          <w:tcPr>
            <w:tcW w:w="487" w:type="dxa"/>
          </w:tcPr>
          <w:p w:rsidR="00921E61" w:rsidRPr="004416D1" w:rsidRDefault="00921E61" w:rsidP="00D20256">
            <w:pPr>
              <w:pStyle w:val="TableParagraph"/>
              <w:spacing w:before="184" w:line="252" w:lineRule="exact"/>
              <w:ind w:left="52"/>
              <w:jc w:val="both"/>
              <w:rPr>
                <w:lang w:val="it-IT"/>
              </w:rPr>
            </w:pPr>
            <w:r w:rsidRPr="004416D1">
              <w:rPr>
                <w:lang w:val="it-IT"/>
              </w:rPr>
              <w:t>n....</w:t>
            </w:r>
          </w:p>
        </w:tc>
        <w:tc>
          <w:tcPr>
            <w:tcW w:w="490" w:type="dxa"/>
          </w:tcPr>
          <w:p w:rsidR="00921E61" w:rsidRPr="004416D1" w:rsidRDefault="00921E61" w:rsidP="00D20256">
            <w:pPr>
              <w:pStyle w:val="TableParagraph"/>
              <w:spacing w:before="184" w:line="252" w:lineRule="exact"/>
              <w:ind w:left="52"/>
              <w:jc w:val="both"/>
              <w:rPr>
                <w:lang w:val="it-IT"/>
              </w:rPr>
            </w:pPr>
            <w:r w:rsidRPr="004416D1">
              <w:rPr>
                <w:lang w:val="it-IT"/>
              </w:rPr>
              <w:t>n....</w:t>
            </w:r>
          </w:p>
        </w:tc>
      </w:tr>
      <w:tr w:rsidR="00921E61" w:rsidRPr="004416D1" w:rsidTr="004712A3">
        <w:trPr>
          <w:trHeight w:val="340"/>
        </w:trPr>
        <w:tc>
          <w:tcPr>
            <w:tcW w:w="3800" w:type="dxa"/>
          </w:tcPr>
          <w:p w:rsidR="00921E61" w:rsidRPr="004416D1" w:rsidRDefault="00921E61" w:rsidP="00D20256">
            <w:pPr>
              <w:pStyle w:val="TableParagraph"/>
              <w:spacing w:before="32"/>
              <w:ind w:left="52"/>
              <w:jc w:val="both"/>
              <w:rPr>
                <w:lang w:val="it-IT"/>
              </w:rPr>
            </w:pPr>
            <w:r w:rsidRPr="004416D1">
              <w:rPr>
                <w:lang w:val="it-IT"/>
              </w:rPr>
              <w:t>È numerata</w:t>
            </w:r>
          </w:p>
        </w:tc>
        <w:tc>
          <w:tcPr>
            <w:tcW w:w="488"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8"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r>
      <w:tr w:rsidR="00921E61" w:rsidRPr="004416D1" w:rsidTr="004712A3">
        <w:trPr>
          <w:trHeight w:val="320"/>
        </w:trPr>
        <w:tc>
          <w:tcPr>
            <w:tcW w:w="3800" w:type="dxa"/>
          </w:tcPr>
          <w:p w:rsidR="00921E61" w:rsidRPr="004416D1" w:rsidRDefault="00921E61" w:rsidP="00D20256">
            <w:pPr>
              <w:pStyle w:val="TableParagraph"/>
              <w:spacing w:before="32"/>
              <w:ind w:left="52"/>
              <w:jc w:val="both"/>
              <w:rPr>
                <w:lang w:val="it-IT"/>
              </w:rPr>
            </w:pPr>
            <w:r w:rsidRPr="004416D1">
              <w:rPr>
                <w:lang w:val="it-IT"/>
              </w:rPr>
              <w:t>È accessibile</w:t>
            </w:r>
          </w:p>
        </w:tc>
        <w:tc>
          <w:tcPr>
            <w:tcW w:w="488"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8"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r>
      <w:tr w:rsidR="00921E61" w:rsidRPr="004416D1" w:rsidTr="004712A3">
        <w:trPr>
          <w:trHeight w:val="340"/>
        </w:trPr>
        <w:tc>
          <w:tcPr>
            <w:tcW w:w="3800" w:type="dxa"/>
          </w:tcPr>
          <w:p w:rsidR="00921E61" w:rsidRPr="004416D1" w:rsidRDefault="00921E61" w:rsidP="00D20256">
            <w:pPr>
              <w:pStyle w:val="TableParagraph"/>
              <w:spacing w:before="35"/>
              <w:ind w:left="52"/>
              <w:jc w:val="both"/>
              <w:rPr>
                <w:lang w:val="it-IT"/>
              </w:rPr>
            </w:pPr>
            <w:r w:rsidRPr="004416D1">
              <w:rPr>
                <w:lang w:val="it-IT"/>
              </w:rPr>
              <w:t>È presente targhetta del produttore</w:t>
            </w:r>
          </w:p>
        </w:tc>
        <w:tc>
          <w:tcPr>
            <w:tcW w:w="488"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8"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r>
      <w:tr w:rsidR="00921E61" w:rsidRPr="004416D1" w:rsidTr="004712A3">
        <w:trPr>
          <w:trHeight w:val="340"/>
        </w:trPr>
        <w:tc>
          <w:tcPr>
            <w:tcW w:w="3800" w:type="dxa"/>
          </w:tcPr>
          <w:p w:rsidR="00921E61" w:rsidRPr="004416D1" w:rsidRDefault="00921E61" w:rsidP="00D20256">
            <w:pPr>
              <w:pStyle w:val="TableParagraph"/>
              <w:spacing w:before="32"/>
              <w:ind w:left="52"/>
              <w:jc w:val="both"/>
              <w:rPr>
                <w:lang w:val="it-IT"/>
              </w:rPr>
            </w:pPr>
            <w:r w:rsidRPr="004416D1">
              <w:rPr>
                <w:lang w:val="it-IT"/>
              </w:rPr>
              <w:t>Presenta danneggiamenti costruttivi</w:t>
            </w:r>
          </w:p>
        </w:tc>
        <w:tc>
          <w:tcPr>
            <w:tcW w:w="488"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8"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r>
      <w:tr w:rsidR="00921E61" w:rsidRPr="004416D1" w:rsidTr="004712A3">
        <w:trPr>
          <w:trHeight w:val="340"/>
        </w:trPr>
        <w:tc>
          <w:tcPr>
            <w:tcW w:w="3800" w:type="dxa"/>
          </w:tcPr>
          <w:p w:rsidR="00921E61" w:rsidRPr="004416D1" w:rsidRDefault="00921E61" w:rsidP="00D20256">
            <w:pPr>
              <w:pStyle w:val="TableParagraph"/>
              <w:spacing w:before="33"/>
              <w:ind w:left="52"/>
              <w:jc w:val="both"/>
              <w:rPr>
                <w:lang w:val="it-IT"/>
              </w:rPr>
            </w:pPr>
            <w:r w:rsidRPr="004416D1">
              <w:rPr>
                <w:lang w:val="it-IT"/>
              </w:rPr>
              <w:t>Integrità guarnizione</w:t>
            </w:r>
          </w:p>
        </w:tc>
        <w:tc>
          <w:tcPr>
            <w:tcW w:w="488"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8"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r>
      <w:tr w:rsidR="00921E61" w:rsidRPr="004416D1" w:rsidTr="004712A3">
        <w:trPr>
          <w:trHeight w:val="340"/>
        </w:trPr>
        <w:tc>
          <w:tcPr>
            <w:tcW w:w="3800" w:type="dxa"/>
          </w:tcPr>
          <w:p w:rsidR="00921E61" w:rsidRPr="004416D1" w:rsidRDefault="00921E61" w:rsidP="00D20256">
            <w:pPr>
              <w:pStyle w:val="TableParagraph"/>
              <w:spacing w:before="32"/>
              <w:ind w:left="52"/>
              <w:jc w:val="both"/>
              <w:rPr>
                <w:lang w:val="it-IT"/>
              </w:rPr>
            </w:pPr>
            <w:r w:rsidRPr="004416D1">
              <w:rPr>
                <w:lang w:val="it-IT"/>
              </w:rPr>
              <w:t>Presenta maniglione antipanico CE</w:t>
            </w:r>
          </w:p>
        </w:tc>
        <w:tc>
          <w:tcPr>
            <w:tcW w:w="488"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8"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r>
      <w:tr w:rsidR="00921E61" w:rsidRPr="004416D1" w:rsidTr="004712A3">
        <w:trPr>
          <w:trHeight w:val="340"/>
        </w:trPr>
        <w:tc>
          <w:tcPr>
            <w:tcW w:w="3800" w:type="dxa"/>
          </w:tcPr>
          <w:p w:rsidR="00921E61" w:rsidRPr="004416D1" w:rsidRDefault="00921E61" w:rsidP="00D20256">
            <w:pPr>
              <w:pStyle w:val="TableParagraph"/>
              <w:spacing w:before="32"/>
              <w:ind w:left="52"/>
              <w:jc w:val="both"/>
              <w:rPr>
                <w:lang w:val="it-IT"/>
              </w:rPr>
            </w:pPr>
            <w:r w:rsidRPr="004416D1">
              <w:rPr>
                <w:lang w:val="it-IT"/>
              </w:rPr>
              <w:t>Presenta magneti</w:t>
            </w:r>
          </w:p>
        </w:tc>
        <w:tc>
          <w:tcPr>
            <w:tcW w:w="488"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8"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r>
      <w:tr w:rsidR="00921E61" w:rsidRPr="004416D1" w:rsidTr="004712A3">
        <w:trPr>
          <w:trHeight w:val="520"/>
        </w:trPr>
        <w:tc>
          <w:tcPr>
            <w:tcW w:w="3800" w:type="dxa"/>
          </w:tcPr>
          <w:p w:rsidR="00921E61" w:rsidRPr="004416D1" w:rsidRDefault="00921E61" w:rsidP="00D20256">
            <w:pPr>
              <w:pStyle w:val="TableParagraph"/>
              <w:spacing w:line="265" w:lineRule="exact"/>
              <w:ind w:left="52"/>
              <w:jc w:val="both"/>
              <w:rPr>
                <w:lang w:val="it-IT"/>
              </w:rPr>
            </w:pPr>
            <w:r w:rsidRPr="004416D1">
              <w:rPr>
                <w:lang w:val="it-IT"/>
              </w:rPr>
              <w:t>In presenza di magneti, essi risultano</w:t>
            </w:r>
          </w:p>
          <w:p w:rsidR="00921E61" w:rsidRPr="004416D1" w:rsidRDefault="00921E61" w:rsidP="00D20256">
            <w:pPr>
              <w:pStyle w:val="TableParagraph"/>
              <w:spacing w:line="252" w:lineRule="exact"/>
              <w:ind w:left="52"/>
              <w:jc w:val="both"/>
              <w:rPr>
                <w:lang w:val="it-IT"/>
              </w:rPr>
            </w:pPr>
            <w:r w:rsidRPr="004416D1">
              <w:rPr>
                <w:lang w:val="it-IT"/>
              </w:rPr>
              <w:t>carichi</w:t>
            </w:r>
          </w:p>
        </w:tc>
        <w:tc>
          <w:tcPr>
            <w:tcW w:w="488"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8"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r>
      <w:tr w:rsidR="00921E61" w:rsidRPr="004416D1" w:rsidTr="004712A3">
        <w:trPr>
          <w:trHeight w:val="520"/>
        </w:trPr>
        <w:tc>
          <w:tcPr>
            <w:tcW w:w="3800" w:type="dxa"/>
          </w:tcPr>
          <w:p w:rsidR="00921E61" w:rsidRPr="004416D1" w:rsidRDefault="00921E61" w:rsidP="00D20256">
            <w:pPr>
              <w:pStyle w:val="TableParagraph"/>
              <w:spacing w:line="265" w:lineRule="exact"/>
              <w:ind w:left="52"/>
              <w:jc w:val="both"/>
              <w:rPr>
                <w:lang w:val="it-IT"/>
              </w:rPr>
            </w:pPr>
            <w:r w:rsidRPr="004416D1">
              <w:rPr>
                <w:lang w:val="it-IT"/>
              </w:rPr>
              <w:t>Presenta ritegni impropri</w:t>
            </w:r>
          </w:p>
          <w:p w:rsidR="00921E61" w:rsidRPr="004416D1" w:rsidRDefault="00921E61" w:rsidP="00D20256">
            <w:pPr>
              <w:pStyle w:val="TableParagraph"/>
              <w:spacing w:line="252" w:lineRule="exact"/>
              <w:ind w:left="52"/>
              <w:jc w:val="both"/>
              <w:rPr>
                <w:lang w:val="it-IT"/>
              </w:rPr>
            </w:pPr>
            <w:r w:rsidRPr="004416D1">
              <w:rPr>
                <w:lang w:val="it-IT"/>
              </w:rPr>
              <w:t>(zeppe, catene, lucchetti, ...)</w:t>
            </w:r>
          </w:p>
        </w:tc>
        <w:tc>
          <w:tcPr>
            <w:tcW w:w="488"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8"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r>
      <w:tr w:rsidR="00921E61" w:rsidRPr="004416D1" w:rsidTr="004712A3">
        <w:trPr>
          <w:trHeight w:val="320"/>
        </w:trPr>
        <w:tc>
          <w:tcPr>
            <w:tcW w:w="3800" w:type="dxa"/>
          </w:tcPr>
          <w:p w:rsidR="00921E61" w:rsidRPr="004416D1" w:rsidRDefault="00921E61" w:rsidP="00D20256">
            <w:pPr>
              <w:pStyle w:val="TableParagraph"/>
              <w:spacing w:before="32"/>
              <w:ind w:left="52"/>
              <w:jc w:val="both"/>
              <w:rPr>
                <w:lang w:val="it-IT"/>
              </w:rPr>
            </w:pPr>
            <w:r w:rsidRPr="004416D1">
              <w:rPr>
                <w:lang w:val="it-IT"/>
              </w:rPr>
              <w:t>Molla di richiamo funzionante</w:t>
            </w:r>
          </w:p>
        </w:tc>
        <w:tc>
          <w:tcPr>
            <w:tcW w:w="488"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8"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r>
      <w:tr w:rsidR="00921E61" w:rsidRPr="004416D1" w:rsidTr="004712A3">
        <w:trPr>
          <w:trHeight w:val="340"/>
        </w:trPr>
        <w:tc>
          <w:tcPr>
            <w:tcW w:w="3800" w:type="dxa"/>
          </w:tcPr>
          <w:p w:rsidR="00921E61" w:rsidRPr="004416D1" w:rsidRDefault="00921E61" w:rsidP="00D20256">
            <w:pPr>
              <w:pStyle w:val="TableParagraph"/>
              <w:spacing w:before="32"/>
              <w:ind w:left="52"/>
              <w:jc w:val="both"/>
              <w:rPr>
                <w:lang w:val="it-IT"/>
              </w:rPr>
            </w:pPr>
            <w:r w:rsidRPr="004416D1">
              <w:rPr>
                <w:lang w:val="it-IT"/>
              </w:rPr>
              <w:t>Chiusura corretta</w:t>
            </w:r>
          </w:p>
        </w:tc>
        <w:tc>
          <w:tcPr>
            <w:tcW w:w="488"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8"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r>
    </w:tbl>
    <w:p w:rsidR="00921E61" w:rsidRPr="004416D1" w:rsidRDefault="00D56D39" w:rsidP="00D20256">
      <w:pPr>
        <w:pStyle w:val="Corpotesto"/>
        <w:spacing w:before="9"/>
        <w:jc w:val="both"/>
        <w:rPr>
          <w:rFonts w:ascii="Calibri"/>
          <w:sz w:val="18"/>
          <w:lang w:val="it-IT"/>
        </w:rPr>
      </w:pPr>
      <w:r>
        <w:rPr>
          <w:noProof/>
          <w:lang w:val="it-IT" w:eastAsia="it-IT"/>
        </w:rPr>
        <mc:AlternateContent>
          <mc:Choice Requires="wps">
            <w:drawing>
              <wp:anchor distT="0" distB="0" distL="0" distR="0" simplePos="0" relativeHeight="251661312" behindDoc="0" locked="0" layoutInCell="1" allowOverlap="1">
                <wp:simplePos x="0" y="0"/>
                <wp:positionH relativeFrom="page">
                  <wp:posOffset>388620</wp:posOffset>
                </wp:positionH>
                <wp:positionV relativeFrom="paragraph">
                  <wp:posOffset>173990</wp:posOffset>
                </wp:positionV>
                <wp:extent cx="9867900" cy="980440"/>
                <wp:effectExtent l="7620" t="13970" r="11430" b="5715"/>
                <wp:wrapTopAndBottom/>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67900" cy="98044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4712A3" w:rsidRDefault="004712A3" w:rsidP="00921E61">
                            <w:pPr>
                              <w:spacing w:line="265" w:lineRule="exact"/>
                              <w:ind w:left="103"/>
                              <w:rPr>
                                <w:rFonts w:ascii="Calibri"/>
                              </w:rPr>
                            </w:pPr>
                            <w:r>
                              <w:rPr>
                                <w:rFonts w:ascii="Calibri"/>
                                <w:sz w:val="22"/>
                              </w:rPr>
                              <w:t>NOTE: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margin-left:30.6pt;margin-top:13.7pt;width:777pt;height:77.2pt;z-index:2516613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" filled="f" strokeweight=".48pt">
                <v:textbox inset="0,0,0,0">
                  <w:txbxContent>
                    <w:p w:rsidR="004712A3" w:rsidRDefault="004712A3" w:rsidP="00921E61">
                      <w:pPr>
                        <w:spacing w:line="265" w:lineRule="exact"/>
                        <w:ind w:left="103"/>
                        <w:rPr>
                          <w:rFonts w:ascii="Calibri"/>
                        </w:rPr>
                      </w:pPr>
                      <w:r>
                        <w:rPr>
                          <w:rFonts w:ascii="Calibri"/>
                          <w:sz w:val="22"/>
                        </w:rPr>
                        <w:t>NOTE:</w:t>
                      </w:r>
                    </w:p>
                  </w:txbxContent>
                </v:textbox>
                <w10:wrap type="topAndBottom" anchorx="page"/>
              </v:shape>
            </w:pict>
          </mc:Fallback>
        </mc:AlternateContent>
      </w:r>
    </w:p>
    <w:p w:rsidR="00921E61" w:rsidRPr="004416D1" w:rsidRDefault="00921E61" w:rsidP="00D20256">
      <w:pPr>
        <w:jc w:val="both"/>
        <w:rPr>
          <w:rFonts w:ascii="Calibri"/>
          <w:sz w:val="18"/>
        </w:rPr>
        <w:sectPr w:rsidR="00921E61" w:rsidRPr="004416D1">
          <w:pgSz w:w="16840" w:h="11910" w:orient="landscape"/>
          <w:pgMar w:top="560" w:right="560" w:bottom="280" w:left="500" w:header="720" w:footer="720" w:gutter="0"/>
          <w:cols w:space="720"/>
        </w:sectPr>
      </w:pPr>
    </w:p>
    <w:tbl>
      <w:tblPr>
        <w:tblStyle w:val="TableNormal"/>
        <w:tblW w:w="0" w:type="auto"/>
        <w:tblInd w:w="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538"/>
      </w:tblGrid>
      <w:tr w:rsidR="00921E61" w:rsidRPr="004416D1" w:rsidTr="004712A3">
        <w:trPr>
          <w:trHeight w:val="440"/>
        </w:trPr>
        <w:tc>
          <w:tcPr>
            <w:tcW w:w="15538" w:type="dxa"/>
          </w:tcPr>
          <w:p w:rsidR="00921E61" w:rsidRPr="004416D1" w:rsidRDefault="00921E61" w:rsidP="00D20256">
            <w:pPr>
              <w:pStyle w:val="TableParagraph"/>
              <w:spacing w:before="31"/>
              <w:ind w:right="5699"/>
              <w:jc w:val="both"/>
              <w:rPr>
                <w:b/>
                <w:sz w:val="32"/>
                <w:lang w:val="it-IT"/>
              </w:rPr>
            </w:pPr>
            <w:r w:rsidRPr="004416D1">
              <w:rPr>
                <w:b/>
                <w:sz w:val="32"/>
                <w:lang w:val="it-IT"/>
              </w:rPr>
              <w:lastRenderedPageBreak/>
              <w:t>REPORT PRESIDI ANTINCENDIO</w:t>
            </w:r>
          </w:p>
        </w:tc>
      </w:tr>
      <w:tr w:rsidR="00921E61" w:rsidRPr="004416D1" w:rsidTr="004712A3">
        <w:trPr>
          <w:trHeight w:val="440"/>
        </w:trPr>
        <w:tc>
          <w:tcPr>
            <w:tcW w:w="15538" w:type="dxa"/>
          </w:tcPr>
          <w:p w:rsidR="00921E61" w:rsidRPr="004416D1" w:rsidRDefault="00921E61" w:rsidP="00D20256">
            <w:pPr>
              <w:pStyle w:val="TableParagraph"/>
              <w:spacing w:before="29"/>
              <w:ind w:right="5628"/>
              <w:jc w:val="both"/>
              <w:rPr>
                <w:b/>
                <w:sz w:val="32"/>
                <w:lang w:val="it-IT"/>
              </w:rPr>
            </w:pPr>
            <w:r w:rsidRPr="004416D1">
              <w:rPr>
                <w:b/>
                <w:sz w:val="32"/>
                <w:lang w:val="it-IT"/>
              </w:rPr>
              <w:t>ILLUMINAZIONE DI EMERGENZA</w:t>
            </w:r>
          </w:p>
        </w:tc>
      </w:tr>
    </w:tbl>
    <w:p w:rsidR="00921E61" w:rsidRPr="004416D1" w:rsidRDefault="00921E61" w:rsidP="00D20256">
      <w:pPr>
        <w:pStyle w:val="Corpotesto"/>
        <w:jc w:val="both"/>
        <w:rPr>
          <w:rFonts w:ascii="Calibri"/>
          <w:sz w:val="22"/>
          <w:lang w:val="it-IT"/>
        </w:rPr>
      </w:pPr>
    </w:p>
    <w:tbl>
      <w:tblPr>
        <w:tblStyle w:val="TableNormal"/>
        <w:tblW w:w="0" w:type="auto"/>
        <w:tblInd w:w="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68"/>
        <w:gridCol w:w="7770"/>
      </w:tblGrid>
      <w:tr w:rsidR="00921E61" w:rsidRPr="004416D1" w:rsidTr="004712A3">
        <w:trPr>
          <w:trHeight w:val="440"/>
        </w:trPr>
        <w:tc>
          <w:tcPr>
            <w:tcW w:w="15538" w:type="dxa"/>
            <w:gridSpan w:val="2"/>
          </w:tcPr>
          <w:p w:rsidR="00921E61" w:rsidRPr="004416D1" w:rsidRDefault="00921E61" w:rsidP="00D20256">
            <w:pPr>
              <w:pStyle w:val="TableParagraph"/>
              <w:spacing w:before="81"/>
              <w:ind w:left="102"/>
              <w:jc w:val="both"/>
              <w:rPr>
                <w:sz w:val="24"/>
                <w:lang w:val="it-IT"/>
              </w:rPr>
            </w:pPr>
            <w:r w:rsidRPr="004416D1">
              <w:rPr>
                <w:sz w:val="24"/>
                <w:lang w:val="it-IT"/>
              </w:rPr>
              <w:t>PRESIDIO:</w:t>
            </w:r>
          </w:p>
        </w:tc>
      </w:tr>
      <w:tr w:rsidR="00921E61" w:rsidRPr="004416D1" w:rsidTr="004712A3">
        <w:trPr>
          <w:trHeight w:val="440"/>
        </w:trPr>
        <w:tc>
          <w:tcPr>
            <w:tcW w:w="7768" w:type="dxa"/>
          </w:tcPr>
          <w:p w:rsidR="00921E61" w:rsidRPr="004416D1" w:rsidRDefault="00921E61" w:rsidP="00D20256">
            <w:pPr>
              <w:pStyle w:val="TableParagraph"/>
              <w:tabs>
                <w:tab w:val="left" w:pos="1956"/>
              </w:tabs>
              <w:spacing w:before="81"/>
              <w:ind w:left="102"/>
              <w:jc w:val="both"/>
              <w:rPr>
                <w:sz w:val="24"/>
                <w:lang w:val="it-IT"/>
              </w:rPr>
            </w:pPr>
            <w:r w:rsidRPr="004416D1">
              <w:rPr>
                <w:sz w:val="24"/>
                <w:lang w:val="it-IT"/>
              </w:rPr>
              <w:t xml:space="preserve">DATA: </w:t>
            </w:r>
            <w:r w:rsidRPr="004416D1">
              <w:rPr>
                <w:sz w:val="24"/>
                <w:u w:val="single"/>
                <w:lang w:val="it-IT"/>
              </w:rPr>
              <w:t xml:space="preserve">     </w:t>
            </w:r>
            <w:r w:rsidRPr="004416D1">
              <w:rPr>
                <w:sz w:val="24"/>
                <w:lang w:val="it-IT"/>
              </w:rPr>
              <w:t>/</w:t>
            </w:r>
            <w:r w:rsidRPr="004416D1">
              <w:rPr>
                <w:sz w:val="24"/>
                <w:u w:val="single"/>
                <w:lang w:val="it-IT"/>
              </w:rPr>
              <w:t xml:space="preserve">  </w:t>
            </w:r>
            <w:r w:rsidRPr="004416D1">
              <w:rPr>
                <w:spacing w:val="40"/>
                <w:sz w:val="24"/>
                <w:u w:val="single"/>
                <w:lang w:val="it-IT"/>
              </w:rPr>
              <w:t xml:space="preserve"> </w:t>
            </w:r>
            <w:r w:rsidRPr="004416D1">
              <w:rPr>
                <w:sz w:val="24"/>
                <w:lang w:val="it-IT"/>
              </w:rPr>
              <w:t>/</w:t>
            </w:r>
            <w:r w:rsidRPr="004416D1">
              <w:rPr>
                <w:sz w:val="24"/>
                <w:u w:val="single"/>
                <w:lang w:val="it-IT"/>
              </w:rPr>
              <w:t xml:space="preserve"> </w:t>
            </w:r>
            <w:r w:rsidRPr="004416D1">
              <w:rPr>
                <w:sz w:val="24"/>
                <w:u w:val="single"/>
                <w:lang w:val="it-IT"/>
              </w:rPr>
              <w:tab/>
            </w:r>
          </w:p>
        </w:tc>
        <w:tc>
          <w:tcPr>
            <w:tcW w:w="7770" w:type="dxa"/>
          </w:tcPr>
          <w:p w:rsidR="00921E61" w:rsidRPr="004416D1" w:rsidRDefault="00921E61" w:rsidP="00D20256">
            <w:pPr>
              <w:pStyle w:val="TableParagraph"/>
              <w:spacing w:before="81"/>
              <w:ind w:left="103"/>
              <w:jc w:val="both"/>
              <w:rPr>
                <w:sz w:val="24"/>
                <w:lang w:val="it-IT"/>
              </w:rPr>
            </w:pPr>
            <w:r w:rsidRPr="004416D1">
              <w:rPr>
                <w:sz w:val="24"/>
                <w:lang w:val="it-IT"/>
              </w:rPr>
              <w:t>GIORNO:</w:t>
            </w:r>
          </w:p>
        </w:tc>
      </w:tr>
      <w:tr w:rsidR="00921E61" w:rsidRPr="004416D1" w:rsidTr="004712A3">
        <w:trPr>
          <w:trHeight w:val="440"/>
        </w:trPr>
        <w:tc>
          <w:tcPr>
            <w:tcW w:w="15538" w:type="dxa"/>
            <w:gridSpan w:val="2"/>
          </w:tcPr>
          <w:p w:rsidR="00921E61" w:rsidRPr="004416D1" w:rsidRDefault="00921E61" w:rsidP="00D20256">
            <w:pPr>
              <w:pStyle w:val="TableParagraph"/>
              <w:spacing w:before="78"/>
              <w:ind w:left="102"/>
              <w:jc w:val="both"/>
              <w:rPr>
                <w:sz w:val="24"/>
                <w:lang w:val="it-IT"/>
              </w:rPr>
            </w:pPr>
            <w:r w:rsidRPr="004416D1">
              <w:rPr>
                <w:sz w:val="24"/>
                <w:lang w:val="it-IT"/>
              </w:rPr>
              <w:t>VERIFICATO DA:</w:t>
            </w:r>
          </w:p>
        </w:tc>
      </w:tr>
      <w:tr w:rsidR="00921E61" w:rsidRPr="004416D1" w:rsidTr="004712A3">
        <w:trPr>
          <w:trHeight w:val="440"/>
        </w:trPr>
        <w:tc>
          <w:tcPr>
            <w:tcW w:w="7768" w:type="dxa"/>
          </w:tcPr>
          <w:p w:rsidR="00921E61" w:rsidRPr="004416D1" w:rsidRDefault="00921E61" w:rsidP="00D20256">
            <w:pPr>
              <w:pStyle w:val="TableParagraph"/>
              <w:spacing w:before="81"/>
              <w:ind w:left="102"/>
              <w:jc w:val="both"/>
              <w:rPr>
                <w:sz w:val="24"/>
                <w:lang w:val="it-IT"/>
              </w:rPr>
            </w:pPr>
            <w:r w:rsidRPr="004416D1">
              <w:rPr>
                <w:sz w:val="24"/>
                <w:lang w:val="it-IT"/>
              </w:rPr>
              <w:t>REPARTO:</w:t>
            </w:r>
          </w:p>
        </w:tc>
        <w:tc>
          <w:tcPr>
            <w:tcW w:w="7770" w:type="dxa"/>
          </w:tcPr>
          <w:p w:rsidR="00921E61" w:rsidRPr="004416D1" w:rsidRDefault="00921E61" w:rsidP="00D20256">
            <w:pPr>
              <w:pStyle w:val="TableParagraph"/>
              <w:spacing w:before="81"/>
              <w:ind w:left="103"/>
              <w:jc w:val="both"/>
              <w:rPr>
                <w:sz w:val="24"/>
                <w:lang w:val="it-IT"/>
              </w:rPr>
            </w:pPr>
            <w:r w:rsidRPr="004416D1">
              <w:rPr>
                <w:sz w:val="24"/>
                <w:lang w:val="it-IT"/>
              </w:rPr>
              <w:t>PIANO:</w:t>
            </w:r>
          </w:p>
        </w:tc>
      </w:tr>
    </w:tbl>
    <w:p w:rsidR="00921E61" w:rsidRPr="004416D1" w:rsidRDefault="00921E61" w:rsidP="00D20256">
      <w:pPr>
        <w:pStyle w:val="Corpotesto"/>
        <w:jc w:val="both"/>
        <w:rPr>
          <w:rFonts w:ascii="Calibri"/>
          <w:sz w:val="20"/>
          <w:lang w:val="it-IT"/>
        </w:rPr>
      </w:pPr>
    </w:p>
    <w:p w:rsidR="00921E61" w:rsidRPr="004416D1" w:rsidRDefault="00921E61" w:rsidP="00D20256">
      <w:pPr>
        <w:pStyle w:val="Corpotesto"/>
        <w:spacing w:before="8" w:after="1"/>
        <w:jc w:val="both"/>
        <w:rPr>
          <w:rFonts w:ascii="Calibri"/>
          <w:sz w:val="21"/>
          <w:lang w:val="it-IT"/>
        </w:rPr>
      </w:pPr>
    </w:p>
    <w:tbl>
      <w:tblPr>
        <w:tblStyle w:val="TableNormal"/>
        <w:tblW w:w="0" w:type="auto"/>
        <w:tblInd w:w="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09"/>
        <w:gridCol w:w="490"/>
        <w:gridCol w:w="487"/>
        <w:gridCol w:w="487"/>
        <w:gridCol w:w="490"/>
        <w:gridCol w:w="487"/>
        <w:gridCol w:w="487"/>
        <w:gridCol w:w="490"/>
        <w:gridCol w:w="487"/>
        <w:gridCol w:w="487"/>
        <w:gridCol w:w="490"/>
        <w:gridCol w:w="487"/>
        <w:gridCol w:w="487"/>
        <w:gridCol w:w="490"/>
        <w:gridCol w:w="488"/>
        <w:gridCol w:w="487"/>
        <w:gridCol w:w="490"/>
        <w:gridCol w:w="487"/>
        <w:gridCol w:w="487"/>
        <w:gridCol w:w="490"/>
        <w:gridCol w:w="488"/>
        <w:gridCol w:w="487"/>
        <w:gridCol w:w="490"/>
        <w:gridCol w:w="487"/>
      </w:tblGrid>
      <w:tr w:rsidR="00921E61" w:rsidRPr="004416D1" w:rsidTr="004712A3">
        <w:trPr>
          <w:trHeight w:val="440"/>
        </w:trPr>
        <w:tc>
          <w:tcPr>
            <w:tcW w:w="4309" w:type="dxa"/>
          </w:tcPr>
          <w:p w:rsidR="00921E61" w:rsidRPr="004416D1" w:rsidRDefault="00921E61" w:rsidP="00D20256">
            <w:pPr>
              <w:pStyle w:val="TableParagraph"/>
              <w:spacing w:before="90"/>
              <w:ind w:left="1927" w:right="1925"/>
              <w:jc w:val="both"/>
              <w:rPr>
                <w:lang w:val="it-IT"/>
              </w:rPr>
            </w:pPr>
            <w:r w:rsidRPr="004416D1">
              <w:rPr>
                <w:lang w:val="it-IT"/>
              </w:rPr>
              <w:t>LUCI</w:t>
            </w:r>
          </w:p>
        </w:tc>
        <w:tc>
          <w:tcPr>
            <w:tcW w:w="490" w:type="dxa"/>
          </w:tcPr>
          <w:p w:rsidR="00921E61" w:rsidRPr="004416D1" w:rsidRDefault="00921E61" w:rsidP="00D20256">
            <w:pPr>
              <w:pStyle w:val="TableParagraph"/>
              <w:spacing w:before="184" w:line="252" w:lineRule="exact"/>
              <w:ind w:left="52"/>
              <w:jc w:val="both"/>
              <w:rPr>
                <w:lang w:val="it-IT"/>
              </w:rPr>
            </w:pPr>
            <w:r w:rsidRPr="004416D1">
              <w:rPr>
                <w:lang w:val="it-IT"/>
              </w:rPr>
              <w:t>n....</w:t>
            </w:r>
          </w:p>
        </w:tc>
        <w:tc>
          <w:tcPr>
            <w:tcW w:w="487" w:type="dxa"/>
          </w:tcPr>
          <w:p w:rsidR="00921E61" w:rsidRPr="004416D1" w:rsidRDefault="00921E61" w:rsidP="00D20256">
            <w:pPr>
              <w:pStyle w:val="TableParagraph"/>
              <w:spacing w:before="184" w:line="252" w:lineRule="exact"/>
              <w:ind w:left="52"/>
              <w:jc w:val="both"/>
              <w:rPr>
                <w:lang w:val="it-IT"/>
              </w:rPr>
            </w:pPr>
            <w:r w:rsidRPr="004416D1">
              <w:rPr>
                <w:lang w:val="it-IT"/>
              </w:rPr>
              <w:t>n....</w:t>
            </w:r>
          </w:p>
        </w:tc>
        <w:tc>
          <w:tcPr>
            <w:tcW w:w="487" w:type="dxa"/>
          </w:tcPr>
          <w:p w:rsidR="00921E61" w:rsidRPr="004416D1" w:rsidRDefault="00921E61" w:rsidP="00D20256">
            <w:pPr>
              <w:pStyle w:val="TableParagraph"/>
              <w:spacing w:before="184" w:line="252" w:lineRule="exact"/>
              <w:ind w:left="52"/>
              <w:jc w:val="both"/>
              <w:rPr>
                <w:lang w:val="it-IT"/>
              </w:rPr>
            </w:pPr>
            <w:r w:rsidRPr="004416D1">
              <w:rPr>
                <w:lang w:val="it-IT"/>
              </w:rPr>
              <w:t>n....</w:t>
            </w:r>
          </w:p>
        </w:tc>
        <w:tc>
          <w:tcPr>
            <w:tcW w:w="490" w:type="dxa"/>
          </w:tcPr>
          <w:p w:rsidR="00921E61" w:rsidRPr="004416D1" w:rsidRDefault="00921E61" w:rsidP="00D20256">
            <w:pPr>
              <w:pStyle w:val="TableParagraph"/>
              <w:spacing w:before="184" w:line="252" w:lineRule="exact"/>
              <w:ind w:left="52"/>
              <w:jc w:val="both"/>
              <w:rPr>
                <w:lang w:val="it-IT"/>
              </w:rPr>
            </w:pPr>
            <w:r w:rsidRPr="004416D1">
              <w:rPr>
                <w:lang w:val="it-IT"/>
              </w:rPr>
              <w:t>n....</w:t>
            </w:r>
          </w:p>
        </w:tc>
        <w:tc>
          <w:tcPr>
            <w:tcW w:w="487" w:type="dxa"/>
          </w:tcPr>
          <w:p w:rsidR="00921E61" w:rsidRPr="004416D1" w:rsidRDefault="00921E61" w:rsidP="00D20256">
            <w:pPr>
              <w:pStyle w:val="TableParagraph"/>
              <w:spacing w:before="184" w:line="252" w:lineRule="exact"/>
              <w:ind w:left="52"/>
              <w:jc w:val="both"/>
              <w:rPr>
                <w:lang w:val="it-IT"/>
              </w:rPr>
            </w:pPr>
            <w:r w:rsidRPr="004416D1">
              <w:rPr>
                <w:lang w:val="it-IT"/>
              </w:rPr>
              <w:t>n....</w:t>
            </w:r>
          </w:p>
        </w:tc>
        <w:tc>
          <w:tcPr>
            <w:tcW w:w="487" w:type="dxa"/>
          </w:tcPr>
          <w:p w:rsidR="00921E61" w:rsidRPr="004416D1" w:rsidRDefault="00921E61" w:rsidP="00D20256">
            <w:pPr>
              <w:pStyle w:val="TableParagraph"/>
              <w:spacing w:before="184" w:line="252" w:lineRule="exact"/>
              <w:ind w:left="52"/>
              <w:jc w:val="both"/>
              <w:rPr>
                <w:lang w:val="it-IT"/>
              </w:rPr>
            </w:pPr>
            <w:r w:rsidRPr="004416D1">
              <w:rPr>
                <w:lang w:val="it-IT"/>
              </w:rPr>
              <w:t>n....</w:t>
            </w:r>
          </w:p>
        </w:tc>
        <w:tc>
          <w:tcPr>
            <w:tcW w:w="490" w:type="dxa"/>
          </w:tcPr>
          <w:p w:rsidR="00921E61" w:rsidRPr="004416D1" w:rsidRDefault="00921E61" w:rsidP="00D20256">
            <w:pPr>
              <w:pStyle w:val="TableParagraph"/>
              <w:spacing w:before="184" w:line="252" w:lineRule="exact"/>
              <w:ind w:left="52"/>
              <w:jc w:val="both"/>
              <w:rPr>
                <w:lang w:val="it-IT"/>
              </w:rPr>
            </w:pPr>
            <w:r w:rsidRPr="004416D1">
              <w:rPr>
                <w:lang w:val="it-IT"/>
              </w:rPr>
              <w:t>n....</w:t>
            </w:r>
          </w:p>
        </w:tc>
        <w:tc>
          <w:tcPr>
            <w:tcW w:w="487" w:type="dxa"/>
          </w:tcPr>
          <w:p w:rsidR="00921E61" w:rsidRPr="004416D1" w:rsidRDefault="00921E61" w:rsidP="00D20256">
            <w:pPr>
              <w:pStyle w:val="TableParagraph"/>
              <w:spacing w:before="184" w:line="252" w:lineRule="exact"/>
              <w:ind w:left="52"/>
              <w:jc w:val="both"/>
              <w:rPr>
                <w:lang w:val="it-IT"/>
              </w:rPr>
            </w:pPr>
            <w:r w:rsidRPr="004416D1">
              <w:rPr>
                <w:lang w:val="it-IT"/>
              </w:rPr>
              <w:t>n....</w:t>
            </w:r>
          </w:p>
        </w:tc>
        <w:tc>
          <w:tcPr>
            <w:tcW w:w="487" w:type="dxa"/>
          </w:tcPr>
          <w:p w:rsidR="00921E61" w:rsidRPr="004416D1" w:rsidRDefault="00921E61" w:rsidP="00D20256">
            <w:pPr>
              <w:pStyle w:val="TableParagraph"/>
              <w:spacing w:before="184" w:line="252" w:lineRule="exact"/>
              <w:ind w:left="52"/>
              <w:jc w:val="both"/>
              <w:rPr>
                <w:lang w:val="it-IT"/>
              </w:rPr>
            </w:pPr>
            <w:r w:rsidRPr="004416D1">
              <w:rPr>
                <w:lang w:val="it-IT"/>
              </w:rPr>
              <w:t>n....</w:t>
            </w:r>
          </w:p>
        </w:tc>
        <w:tc>
          <w:tcPr>
            <w:tcW w:w="490" w:type="dxa"/>
          </w:tcPr>
          <w:p w:rsidR="00921E61" w:rsidRPr="004416D1" w:rsidRDefault="00921E61" w:rsidP="00D20256">
            <w:pPr>
              <w:pStyle w:val="TableParagraph"/>
              <w:spacing w:before="184" w:line="252" w:lineRule="exact"/>
              <w:ind w:left="52"/>
              <w:jc w:val="both"/>
              <w:rPr>
                <w:lang w:val="it-IT"/>
              </w:rPr>
            </w:pPr>
            <w:r w:rsidRPr="004416D1">
              <w:rPr>
                <w:lang w:val="it-IT"/>
              </w:rPr>
              <w:t>n....</w:t>
            </w:r>
          </w:p>
        </w:tc>
        <w:tc>
          <w:tcPr>
            <w:tcW w:w="487" w:type="dxa"/>
          </w:tcPr>
          <w:p w:rsidR="00921E61" w:rsidRPr="004416D1" w:rsidRDefault="00921E61" w:rsidP="00D20256">
            <w:pPr>
              <w:pStyle w:val="TableParagraph"/>
              <w:spacing w:before="184" w:line="252" w:lineRule="exact"/>
              <w:ind w:left="52"/>
              <w:jc w:val="both"/>
              <w:rPr>
                <w:lang w:val="it-IT"/>
              </w:rPr>
            </w:pPr>
            <w:r w:rsidRPr="004416D1">
              <w:rPr>
                <w:lang w:val="it-IT"/>
              </w:rPr>
              <w:t>n....</w:t>
            </w:r>
          </w:p>
        </w:tc>
        <w:tc>
          <w:tcPr>
            <w:tcW w:w="487" w:type="dxa"/>
          </w:tcPr>
          <w:p w:rsidR="00921E61" w:rsidRPr="004416D1" w:rsidRDefault="00921E61" w:rsidP="00D20256">
            <w:pPr>
              <w:pStyle w:val="TableParagraph"/>
              <w:spacing w:before="184" w:line="252" w:lineRule="exact"/>
              <w:ind w:left="52"/>
              <w:jc w:val="both"/>
              <w:rPr>
                <w:lang w:val="it-IT"/>
              </w:rPr>
            </w:pPr>
            <w:r w:rsidRPr="004416D1">
              <w:rPr>
                <w:lang w:val="it-IT"/>
              </w:rPr>
              <w:t>n....</w:t>
            </w:r>
          </w:p>
        </w:tc>
        <w:tc>
          <w:tcPr>
            <w:tcW w:w="490" w:type="dxa"/>
          </w:tcPr>
          <w:p w:rsidR="00921E61" w:rsidRPr="004416D1" w:rsidRDefault="00921E61" w:rsidP="00D20256">
            <w:pPr>
              <w:pStyle w:val="TableParagraph"/>
              <w:spacing w:before="184" w:line="252" w:lineRule="exact"/>
              <w:ind w:left="52"/>
              <w:jc w:val="both"/>
              <w:rPr>
                <w:lang w:val="it-IT"/>
              </w:rPr>
            </w:pPr>
            <w:r w:rsidRPr="004416D1">
              <w:rPr>
                <w:lang w:val="it-IT"/>
              </w:rPr>
              <w:t>n....</w:t>
            </w:r>
          </w:p>
        </w:tc>
        <w:tc>
          <w:tcPr>
            <w:tcW w:w="488" w:type="dxa"/>
          </w:tcPr>
          <w:p w:rsidR="00921E61" w:rsidRPr="004416D1" w:rsidRDefault="00921E61" w:rsidP="00D20256">
            <w:pPr>
              <w:pStyle w:val="TableParagraph"/>
              <w:spacing w:before="184" w:line="252" w:lineRule="exact"/>
              <w:ind w:left="53"/>
              <w:jc w:val="both"/>
              <w:rPr>
                <w:lang w:val="it-IT"/>
              </w:rPr>
            </w:pPr>
            <w:r w:rsidRPr="004416D1">
              <w:rPr>
                <w:lang w:val="it-IT"/>
              </w:rPr>
              <w:t>n....</w:t>
            </w:r>
          </w:p>
        </w:tc>
        <w:tc>
          <w:tcPr>
            <w:tcW w:w="487" w:type="dxa"/>
          </w:tcPr>
          <w:p w:rsidR="00921E61" w:rsidRPr="004416D1" w:rsidRDefault="00921E61" w:rsidP="00D20256">
            <w:pPr>
              <w:pStyle w:val="TableParagraph"/>
              <w:spacing w:before="184" w:line="252" w:lineRule="exact"/>
              <w:ind w:left="52"/>
              <w:jc w:val="both"/>
              <w:rPr>
                <w:lang w:val="it-IT"/>
              </w:rPr>
            </w:pPr>
            <w:r w:rsidRPr="004416D1">
              <w:rPr>
                <w:lang w:val="it-IT"/>
              </w:rPr>
              <w:t>n....</w:t>
            </w:r>
          </w:p>
        </w:tc>
        <w:tc>
          <w:tcPr>
            <w:tcW w:w="490" w:type="dxa"/>
          </w:tcPr>
          <w:p w:rsidR="00921E61" w:rsidRPr="004416D1" w:rsidRDefault="00921E61" w:rsidP="00D20256">
            <w:pPr>
              <w:pStyle w:val="TableParagraph"/>
              <w:spacing w:before="184" w:line="252" w:lineRule="exact"/>
              <w:ind w:left="52"/>
              <w:jc w:val="both"/>
              <w:rPr>
                <w:lang w:val="it-IT"/>
              </w:rPr>
            </w:pPr>
            <w:r w:rsidRPr="004416D1">
              <w:rPr>
                <w:lang w:val="it-IT"/>
              </w:rPr>
              <w:t>n....</w:t>
            </w:r>
          </w:p>
        </w:tc>
        <w:tc>
          <w:tcPr>
            <w:tcW w:w="487" w:type="dxa"/>
          </w:tcPr>
          <w:p w:rsidR="00921E61" w:rsidRPr="004416D1" w:rsidRDefault="00921E61" w:rsidP="00D20256">
            <w:pPr>
              <w:pStyle w:val="TableParagraph"/>
              <w:spacing w:before="184" w:line="252" w:lineRule="exact"/>
              <w:ind w:left="52"/>
              <w:jc w:val="both"/>
              <w:rPr>
                <w:lang w:val="it-IT"/>
              </w:rPr>
            </w:pPr>
            <w:r w:rsidRPr="004416D1">
              <w:rPr>
                <w:lang w:val="it-IT"/>
              </w:rPr>
              <w:t>n....</w:t>
            </w:r>
          </w:p>
        </w:tc>
        <w:tc>
          <w:tcPr>
            <w:tcW w:w="487" w:type="dxa"/>
          </w:tcPr>
          <w:p w:rsidR="00921E61" w:rsidRPr="004416D1" w:rsidRDefault="00921E61" w:rsidP="00D20256">
            <w:pPr>
              <w:pStyle w:val="TableParagraph"/>
              <w:spacing w:before="184" w:line="252" w:lineRule="exact"/>
              <w:ind w:left="52"/>
              <w:jc w:val="both"/>
              <w:rPr>
                <w:lang w:val="it-IT"/>
              </w:rPr>
            </w:pPr>
            <w:r w:rsidRPr="004416D1">
              <w:rPr>
                <w:lang w:val="it-IT"/>
              </w:rPr>
              <w:t>n....</w:t>
            </w:r>
          </w:p>
        </w:tc>
        <w:tc>
          <w:tcPr>
            <w:tcW w:w="490" w:type="dxa"/>
          </w:tcPr>
          <w:p w:rsidR="00921E61" w:rsidRPr="004416D1" w:rsidRDefault="00921E61" w:rsidP="00D20256">
            <w:pPr>
              <w:pStyle w:val="TableParagraph"/>
              <w:spacing w:before="184" w:line="252" w:lineRule="exact"/>
              <w:ind w:left="52"/>
              <w:jc w:val="both"/>
              <w:rPr>
                <w:lang w:val="it-IT"/>
              </w:rPr>
            </w:pPr>
            <w:r w:rsidRPr="004416D1">
              <w:rPr>
                <w:lang w:val="it-IT"/>
              </w:rPr>
              <w:t>n....</w:t>
            </w:r>
          </w:p>
        </w:tc>
        <w:tc>
          <w:tcPr>
            <w:tcW w:w="488" w:type="dxa"/>
          </w:tcPr>
          <w:p w:rsidR="00921E61" w:rsidRPr="004416D1" w:rsidRDefault="00921E61" w:rsidP="00D20256">
            <w:pPr>
              <w:pStyle w:val="TableParagraph"/>
              <w:spacing w:before="184" w:line="252" w:lineRule="exact"/>
              <w:ind w:left="52"/>
              <w:jc w:val="both"/>
              <w:rPr>
                <w:lang w:val="it-IT"/>
              </w:rPr>
            </w:pPr>
            <w:r w:rsidRPr="004416D1">
              <w:rPr>
                <w:lang w:val="it-IT"/>
              </w:rPr>
              <w:t>n....</w:t>
            </w:r>
          </w:p>
        </w:tc>
        <w:tc>
          <w:tcPr>
            <w:tcW w:w="487" w:type="dxa"/>
          </w:tcPr>
          <w:p w:rsidR="00921E61" w:rsidRPr="004416D1" w:rsidRDefault="00921E61" w:rsidP="00D20256">
            <w:pPr>
              <w:pStyle w:val="TableParagraph"/>
              <w:spacing w:before="184" w:line="252" w:lineRule="exact"/>
              <w:ind w:left="52"/>
              <w:jc w:val="both"/>
              <w:rPr>
                <w:lang w:val="it-IT"/>
              </w:rPr>
            </w:pPr>
            <w:r w:rsidRPr="004416D1">
              <w:rPr>
                <w:lang w:val="it-IT"/>
              </w:rPr>
              <w:t>n....</w:t>
            </w:r>
          </w:p>
        </w:tc>
        <w:tc>
          <w:tcPr>
            <w:tcW w:w="490" w:type="dxa"/>
          </w:tcPr>
          <w:p w:rsidR="00921E61" w:rsidRPr="004416D1" w:rsidRDefault="00921E61" w:rsidP="00D20256">
            <w:pPr>
              <w:pStyle w:val="TableParagraph"/>
              <w:spacing w:before="184" w:line="252" w:lineRule="exact"/>
              <w:ind w:left="52"/>
              <w:jc w:val="both"/>
              <w:rPr>
                <w:lang w:val="it-IT"/>
              </w:rPr>
            </w:pPr>
            <w:r w:rsidRPr="004416D1">
              <w:rPr>
                <w:lang w:val="it-IT"/>
              </w:rPr>
              <w:t>n....</w:t>
            </w:r>
          </w:p>
        </w:tc>
        <w:tc>
          <w:tcPr>
            <w:tcW w:w="487" w:type="dxa"/>
          </w:tcPr>
          <w:p w:rsidR="00921E61" w:rsidRPr="004416D1" w:rsidRDefault="00921E61" w:rsidP="00D20256">
            <w:pPr>
              <w:pStyle w:val="TableParagraph"/>
              <w:spacing w:before="184" w:line="252" w:lineRule="exact"/>
              <w:ind w:left="52"/>
              <w:jc w:val="both"/>
              <w:rPr>
                <w:lang w:val="it-IT"/>
              </w:rPr>
            </w:pPr>
            <w:r w:rsidRPr="004416D1">
              <w:rPr>
                <w:lang w:val="it-IT"/>
              </w:rPr>
              <w:t>n....</w:t>
            </w:r>
          </w:p>
        </w:tc>
      </w:tr>
      <w:tr w:rsidR="00921E61" w:rsidRPr="004416D1" w:rsidTr="004712A3">
        <w:trPr>
          <w:trHeight w:val="340"/>
        </w:trPr>
        <w:tc>
          <w:tcPr>
            <w:tcW w:w="4309" w:type="dxa"/>
          </w:tcPr>
          <w:p w:rsidR="00921E61" w:rsidRPr="004416D1" w:rsidRDefault="00921E61" w:rsidP="00D20256">
            <w:pPr>
              <w:pStyle w:val="TableParagraph"/>
              <w:spacing w:before="32"/>
              <w:ind w:left="52"/>
              <w:jc w:val="both"/>
              <w:rPr>
                <w:lang w:val="it-IT"/>
              </w:rPr>
            </w:pPr>
            <w:r w:rsidRPr="004416D1">
              <w:rPr>
                <w:lang w:val="it-IT"/>
              </w:rPr>
              <w:t>La lampada risulta in ricarica</w:t>
            </w: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8"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8"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r>
      <w:tr w:rsidR="00921E61" w:rsidRPr="004416D1" w:rsidTr="004712A3">
        <w:trPr>
          <w:trHeight w:val="520"/>
        </w:trPr>
        <w:tc>
          <w:tcPr>
            <w:tcW w:w="4309" w:type="dxa"/>
          </w:tcPr>
          <w:p w:rsidR="00921E61" w:rsidRPr="004416D1" w:rsidRDefault="00921E61" w:rsidP="00D20256">
            <w:pPr>
              <w:pStyle w:val="TableParagraph"/>
              <w:spacing w:line="265" w:lineRule="exact"/>
              <w:ind w:left="52"/>
              <w:jc w:val="both"/>
              <w:rPr>
                <w:lang w:val="it-IT"/>
              </w:rPr>
            </w:pPr>
            <w:r w:rsidRPr="004416D1">
              <w:rPr>
                <w:lang w:val="it-IT"/>
              </w:rPr>
              <w:t>Presenza di oggetti/arredi che</w:t>
            </w:r>
          </w:p>
          <w:p w:rsidR="00921E61" w:rsidRPr="004416D1" w:rsidRDefault="00921E61" w:rsidP="00D20256">
            <w:pPr>
              <w:pStyle w:val="TableParagraph"/>
              <w:spacing w:line="252" w:lineRule="exact"/>
              <w:ind w:left="52"/>
              <w:jc w:val="both"/>
              <w:rPr>
                <w:lang w:val="it-IT"/>
              </w:rPr>
            </w:pPr>
            <w:r w:rsidRPr="004416D1">
              <w:rPr>
                <w:lang w:val="it-IT"/>
              </w:rPr>
              <w:t>compromettono efficacia dell’illuminazione</w:t>
            </w: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8"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8"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r>
      <w:tr w:rsidR="00921E61" w:rsidRPr="004416D1" w:rsidTr="004712A3">
        <w:trPr>
          <w:trHeight w:val="520"/>
        </w:trPr>
        <w:tc>
          <w:tcPr>
            <w:tcW w:w="4309" w:type="dxa"/>
          </w:tcPr>
          <w:p w:rsidR="00921E61" w:rsidRPr="004416D1" w:rsidRDefault="00921E61" w:rsidP="00D20256">
            <w:pPr>
              <w:pStyle w:val="TableParagraph"/>
              <w:spacing w:line="265" w:lineRule="exact"/>
              <w:ind w:left="52"/>
              <w:jc w:val="both"/>
              <w:rPr>
                <w:lang w:val="it-IT"/>
              </w:rPr>
            </w:pPr>
            <w:r w:rsidRPr="004416D1">
              <w:rPr>
                <w:lang w:val="it-IT"/>
              </w:rPr>
              <w:t>Presenza di rotture della struttura</w:t>
            </w:r>
          </w:p>
          <w:p w:rsidR="00921E61" w:rsidRPr="004416D1" w:rsidRDefault="00921E61" w:rsidP="00D20256">
            <w:pPr>
              <w:pStyle w:val="TableParagraph"/>
              <w:spacing w:line="252" w:lineRule="exact"/>
              <w:ind w:left="52"/>
              <w:jc w:val="both"/>
              <w:rPr>
                <w:lang w:val="it-IT"/>
              </w:rPr>
            </w:pPr>
            <w:r w:rsidRPr="004416D1">
              <w:rPr>
                <w:lang w:val="it-IT"/>
              </w:rPr>
              <w:t>dell’apparecchiatura</w:t>
            </w: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8"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8"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r>
      <w:tr w:rsidR="00921E61" w:rsidRPr="004416D1" w:rsidTr="004712A3">
        <w:trPr>
          <w:trHeight w:val="520"/>
        </w:trPr>
        <w:tc>
          <w:tcPr>
            <w:tcW w:w="4309" w:type="dxa"/>
          </w:tcPr>
          <w:p w:rsidR="00921E61" w:rsidRPr="004416D1" w:rsidRDefault="00921E61" w:rsidP="00D20256">
            <w:pPr>
              <w:pStyle w:val="TableParagraph"/>
              <w:spacing w:line="266" w:lineRule="exact"/>
              <w:ind w:left="52"/>
              <w:jc w:val="both"/>
              <w:rPr>
                <w:lang w:val="it-IT"/>
              </w:rPr>
            </w:pPr>
            <w:r w:rsidRPr="004416D1">
              <w:rPr>
                <w:lang w:val="it-IT"/>
              </w:rPr>
              <w:t>Presenza di degrado (opacizzazione) della</w:t>
            </w:r>
          </w:p>
          <w:p w:rsidR="00921E61" w:rsidRPr="004416D1" w:rsidRDefault="00921E61" w:rsidP="00D20256">
            <w:pPr>
              <w:pStyle w:val="TableParagraph"/>
              <w:spacing w:line="252" w:lineRule="exact"/>
              <w:ind w:left="52"/>
              <w:jc w:val="both"/>
              <w:rPr>
                <w:lang w:val="it-IT"/>
              </w:rPr>
            </w:pPr>
            <w:r w:rsidRPr="004416D1">
              <w:rPr>
                <w:lang w:val="it-IT"/>
              </w:rPr>
              <w:t>lampada</w:t>
            </w: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8"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8"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r>
    </w:tbl>
    <w:p w:rsidR="00921E61" w:rsidRPr="004416D1" w:rsidRDefault="00921E61" w:rsidP="00D20256">
      <w:pPr>
        <w:pStyle w:val="Corpotesto"/>
        <w:jc w:val="both"/>
        <w:rPr>
          <w:rFonts w:ascii="Calibri"/>
          <w:sz w:val="20"/>
          <w:lang w:val="it-IT"/>
        </w:rPr>
      </w:pPr>
    </w:p>
    <w:p w:rsidR="00921E61" w:rsidRPr="004416D1" w:rsidRDefault="00921E61" w:rsidP="00D20256">
      <w:pPr>
        <w:pStyle w:val="Corpotesto"/>
        <w:jc w:val="both"/>
        <w:rPr>
          <w:rFonts w:ascii="Calibri"/>
          <w:sz w:val="20"/>
          <w:lang w:val="it-IT"/>
        </w:rPr>
      </w:pPr>
    </w:p>
    <w:p w:rsidR="00921E61" w:rsidRPr="004416D1" w:rsidRDefault="00D56D39" w:rsidP="00D20256">
      <w:pPr>
        <w:pStyle w:val="Corpotesto"/>
        <w:spacing w:before="5"/>
        <w:jc w:val="both"/>
        <w:rPr>
          <w:rFonts w:ascii="Calibri"/>
          <w:sz w:val="20"/>
          <w:lang w:val="it-IT"/>
        </w:rPr>
      </w:pPr>
      <w:r>
        <w:rPr>
          <w:noProof/>
          <w:lang w:val="it-IT" w:eastAsia="it-IT"/>
        </w:rPr>
        <mc:AlternateContent>
          <mc:Choice Requires="wps">
            <w:drawing>
              <wp:anchor distT="0" distB="0" distL="0" distR="0" simplePos="0" relativeHeight="251662336" behindDoc="0" locked="0" layoutInCell="1" allowOverlap="1">
                <wp:simplePos x="0" y="0"/>
                <wp:positionH relativeFrom="page">
                  <wp:posOffset>388620</wp:posOffset>
                </wp:positionH>
                <wp:positionV relativeFrom="paragraph">
                  <wp:posOffset>186690</wp:posOffset>
                </wp:positionV>
                <wp:extent cx="9867900" cy="2274570"/>
                <wp:effectExtent l="7620" t="6350" r="11430" b="5080"/>
                <wp:wrapTopAndBottom/>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67900" cy="2274570"/>
                        </a:xfrm>
                        <a:prstGeom prst="rect">
                          <a:avLst/>
                        </a:prstGeom>
                        <a:noFill/>
                        <a:ln w="6097">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4712A3" w:rsidRDefault="004712A3" w:rsidP="00921E61">
                            <w:pPr>
                              <w:spacing w:line="265" w:lineRule="exact"/>
                              <w:ind w:left="103"/>
                              <w:rPr>
                                <w:rFonts w:ascii="Calibri"/>
                              </w:rPr>
                            </w:pPr>
                            <w:r>
                              <w:rPr>
                                <w:rFonts w:ascii="Calibri"/>
                                <w:sz w:val="22"/>
                              </w:rPr>
                              <w:t>NOTE: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8" type="#_x0000_t202" style="position:absolute;margin-left:30.6pt;margin-top:14.7pt;width:777pt;height:179.1pt;z-index:2516623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" filled="f" strokeweight=".16936mm">
                <v:textbox inset="0,0,0,0">
                  <w:txbxContent>
                    <w:p w:rsidR="004712A3" w:rsidRDefault="004712A3" w:rsidP="00921E61">
                      <w:pPr>
                        <w:spacing w:line="265" w:lineRule="exact"/>
                        <w:ind w:left="103"/>
                        <w:rPr>
                          <w:rFonts w:ascii="Calibri"/>
                        </w:rPr>
                      </w:pPr>
                      <w:r>
                        <w:rPr>
                          <w:rFonts w:ascii="Calibri"/>
                          <w:sz w:val="22"/>
                        </w:rPr>
                        <w:t>NOTE:</w:t>
                      </w:r>
                    </w:p>
                  </w:txbxContent>
                </v:textbox>
                <w10:wrap type="topAndBottom" anchorx="page"/>
              </v:shape>
            </w:pict>
          </mc:Fallback>
        </mc:AlternateContent>
      </w:r>
    </w:p>
    <w:p w:rsidR="00921E61" w:rsidRPr="004416D1" w:rsidRDefault="00921E61" w:rsidP="00D20256">
      <w:pPr>
        <w:jc w:val="both"/>
        <w:rPr>
          <w:rFonts w:ascii="Calibri"/>
          <w:sz w:val="20"/>
        </w:rPr>
        <w:sectPr w:rsidR="00921E61" w:rsidRPr="004416D1">
          <w:pgSz w:w="16840" w:h="11910" w:orient="landscape"/>
          <w:pgMar w:top="560" w:right="560" w:bottom="280" w:left="500" w:header="720" w:footer="720" w:gutter="0"/>
          <w:cols w:space="720"/>
        </w:sectPr>
      </w:pPr>
    </w:p>
    <w:tbl>
      <w:tblPr>
        <w:tblStyle w:val="TableNormal"/>
        <w:tblW w:w="0" w:type="auto"/>
        <w:tblInd w:w="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538"/>
      </w:tblGrid>
      <w:tr w:rsidR="00921E61" w:rsidRPr="004416D1" w:rsidTr="004712A3">
        <w:trPr>
          <w:trHeight w:val="440"/>
        </w:trPr>
        <w:tc>
          <w:tcPr>
            <w:tcW w:w="15538" w:type="dxa"/>
          </w:tcPr>
          <w:p w:rsidR="00921E61" w:rsidRPr="004416D1" w:rsidRDefault="00921E61" w:rsidP="00D20256">
            <w:pPr>
              <w:pStyle w:val="TableParagraph"/>
              <w:spacing w:before="31"/>
              <w:ind w:left="4300" w:right="4307"/>
              <w:jc w:val="both"/>
              <w:rPr>
                <w:b/>
                <w:sz w:val="32"/>
                <w:lang w:val="it-IT"/>
              </w:rPr>
            </w:pPr>
            <w:r w:rsidRPr="004416D1">
              <w:rPr>
                <w:b/>
                <w:sz w:val="32"/>
                <w:lang w:val="it-IT"/>
              </w:rPr>
              <w:lastRenderedPageBreak/>
              <w:t>REPORT PRESIDI ANTINCENDIO</w:t>
            </w:r>
          </w:p>
        </w:tc>
      </w:tr>
      <w:tr w:rsidR="00921E61" w:rsidRPr="004416D1" w:rsidTr="004712A3">
        <w:trPr>
          <w:trHeight w:val="440"/>
        </w:trPr>
        <w:tc>
          <w:tcPr>
            <w:tcW w:w="15538" w:type="dxa"/>
          </w:tcPr>
          <w:p w:rsidR="00921E61" w:rsidRPr="004416D1" w:rsidRDefault="00921E61" w:rsidP="00D20256">
            <w:pPr>
              <w:pStyle w:val="TableParagraph"/>
              <w:spacing w:before="29"/>
              <w:ind w:left="4300" w:right="4307"/>
              <w:jc w:val="both"/>
              <w:rPr>
                <w:b/>
                <w:sz w:val="32"/>
                <w:lang w:val="it-IT"/>
              </w:rPr>
            </w:pPr>
            <w:r w:rsidRPr="004416D1">
              <w:rPr>
                <w:b/>
                <w:sz w:val="32"/>
                <w:lang w:val="it-IT"/>
              </w:rPr>
              <w:t>PLANIMETRIE DI ESODO E ISTRUZIONI DI</w:t>
            </w:r>
            <w:r w:rsidRPr="004416D1">
              <w:rPr>
                <w:b/>
                <w:spacing w:val="-23"/>
                <w:sz w:val="32"/>
                <w:lang w:val="it-IT"/>
              </w:rPr>
              <w:t xml:space="preserve"> </w:t>
            </w:r>
            <w:r w:rsidRPr="004416D1">
              <w:rPr>
                <w:b/>
                <w:sz w:val="32"/>
                <w:lang w:val="it-IT"/>
              </w:rPr>
              <w:t>SICUREZZA</w:t>
            </w:r>
          </w:p>
        </w:tc>
      </w:tr>
    </w:tbl>
    <w:p w:rsidR="00921E61" w:rsidRPr="004416D1" w:rsidRDefault="00921E61" w:rsidP="00D20256">
      <w:pPr>
        <w:pStyle w:val="Corpotesto"/>
        <w:jc w:val="both"/>
        <w:rPr>
          <w:rFonts w:ascii="Calibri"/>
          <w:sz w:val="22"/>
          <w:lang w:val="it-IT"/>
        </w:rPr>
      </w:pPr>
    </w:p>
    <w:tbl>
      <w:tblPr>
        <w:tblStyle w:val="TableNormal"/>
        <w:tblW w:w="0" w:type="auto"/>
        <w:tblInd w:w="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68"/>
        <w:gridCol w:w="7770"/>
      </w:tblGrid>
      <w:tr w:rsidR="00921E61" w:rsidRPr="004416D1" w:rsidTr="004712A3">
        <w:trPr>
          <w:trHeight w:val="440"/>
        </w:trPr>
        <w:tc>
          <w:tcPr>
            <w:tcW w:w="15538" w:type="dxa"/>
            <w:gridSpan w:val="2"/>
          </w:tcPr>
          <w:p w:rsidR="00921E61" w:rsidRPr="004416D1" w:rsidRDefault="00921E61" w:rsidP="00D20256">
            <w:pPr>
              <w:pStyle w:val="TableParagraph"/>
              <w:spacing w:before="81"/>
              <w:ind w:left="102"/>
              <w:jc w:val="both"/>
              <w:rPr>
                <w:sz w:val="24"/>
                <w:lang w:val="it-IT"/>
              </w:rPr>
            </w:pPr>
            <w:r w:rsidRPr="004416D1">
              <w:rPr>
                <w:sz w:val="24"/>
                <w:lang w:val="it-IT"/>
              </w:rPr>
              <w:t>PRESIDIO:</w:t>
            </w:r>
          </w:p>
        </w:tc>
      </w:tr>
      <w:tr w:rsidR="00921E61" w:rsidRPr="004416D1" w:rsidTr="004712A3">
        <w:trPr>
          <w:trHeight w:val="440"/>
        </w:trPr>
        <w:tc>
          <w:tcPr>
            <w:tcW w:w="7768" w:type="dxa"/>
          </w:tcPr>
          <w:p w:rsidR="00921E61" w:rsidRPr="004416D1" w:rsidRDefault="00921E61" w:rsidP="00D20256">
            <w:pPr>
              <w:pStyle w:val="TableParagraph"/>
              <w:tabs>
                <w:tab w:val="left" w:pos="1956"/>
              </w:tabs>
              <w:spacing w:before="81"/>
              <w:ind w:left="102"/>
              <w:jc w:val="both"/>
              <w:rPr>
                <w:sz w:val="24"/>
                <w:lang w:val="it-IT"/>
              </w:rPr>
            </w:pPr>
            <w:r w:rsidRPr="004416D1">
              <w:rPr>
                <w:sz w:val="24"/>
                <w:lang w:val="it-IT"/>
              </w:rPr>
              <w:t xml:space="preserve">DATA: </w:t>
            </w:r>
            <w:r w:rsidRPr="004416D1">
              <w:rPr>
                <w:sz w:val="24"/>
                <w:u w:val="single"/>
                <w:lang w:val="it-IT"/>
              </w:rPr>
              <w:t xml:space="preserve">     </w:t>
            </w:r>
            <w:r w:rsidRPr="004416D1">
              <w:rPr>
                <w:sz w:val="24"/>
                <w:lang w:val="it-IT"/>
              </w:rPr>
              <w:t>/</w:t>
            </w:r>
            <w:r w:rsidRPr="004416D1">
              <w:rPr>
                <w:sz w:val="24"/>
                <w:u w:val="single"/>
                <w:lang w:val="it-IT"/>
              </w:rPr>
              <w:t xml:space="preserve">  </w:t>
            </w:r>
            <w:r w:rsidRPr="004416D1">
              <w:rPr>
                <w:spacing w:val="40"/>
                <w:sz w:val="24"/>
                <w:u w:val="single"/>
                <w:lang w:val="it-IT"/>
              </w:rPr>
              <w:t xml:space="preserve"> </w:t>
            </w:r>
            <w:r w:rsidRPr="004416D1">
              <w:rPr>
                <w:sz w:val="24"/>
                <w:lang w:val="it-IT"/>
              </w:rPr>
              <w:t>/</w:t>
            </w:r>
            <w:r w:rsidRPr="004416D1">
              <w:rPr>
                <w:sz w:val="24"/>
                <w:u w:val="single"/>
                <w:lang w:val="it-IT"/>
              </w:rPr>
              <w:t xml:space="preserve"> </w:t>
            </w:r>
            <w:r w:rsidRPr="004416D1">
              <w:rPr>
                <w:sz w:val="24"/>
                <w:u w:val="single"/>
                <w:lang w:val="it-IT"/>
              </w:rPr>
              <w:tab/>
            </w:r>
          </w:p>
        </w:tc>
        <w:tc>
          <w:tcPr>
            <w:tcW w:w="7770" w:type="dxa"/>
          </w:tcPr>
          <w:p w:rsidR="00921E61" w:rsidRPr="004416D1" w:rsidRDefault="00921E61" w:rsidP="00D20256">
            <w:pPr>
              <w:pStyle w:val="TableParagraph"/>
              <w:spacing w:before="81"/>
              <w:ind w:left="102"/>
              <w:jc w:val="both"/>
              <w:rPr>
                <w:sz w:val="24"/>
                <w:lang w:val="it-IT"/>
              </w:rPr>
            </w:pPr>
            <w:r w:rsidRPr="004416D1">
              <w:rPr>
                <w:sz w:val="24"/>
                <w:lang w:val="it-IT"/>
              </w:rPr>
              <w:t>GIORNO:</w:t>
            </w:r>
          </w:p>
        </w:tc>
      </w:tr>
      <w:tr w:rsidR="00921E61" w:rsidRPr="004416D1" w:rsidTr="004712A3">
        <w:trPr>
          <w:trHeight w:val="440"/>
        </w:trPr>
        <w:tc>
          <w:tcPr>
            <w:tcW w:w="15538" w:type="dxa"/>
            <w:gridSpan w:val="2"/>
          </w:tcPr>
          <w:p w:rsidR="00921E61" w:rsidRPr="004416D1" w:rsidRDefault="00921E61" w:rsidP="00D20256">
            <w:pPr>
              <w:pStyle w:val="TableParagraph"/>
              <w:spacing w:before="78"/>
              <w:ind w:left="102"/>
              <w:jc w:val="both"/>
              <w:rPr>
                <w:sz w:val="24"/>
                <w:lang w:val="it-IT"/>
              </w:rPr>
            </w:pPr>
            <w:r w:rsidRPr="004416D1">
              <w:rPr>
                <w:sz w:val="24"/>
                <w:lang w:val="it-IT"/>
              </w:rPr>
              <w:t>VERIFICATO DA:</w:t>
            </w:r>
          </w:p>
        </w:tc>
      </w:tr>
      <w:tr w:rsidR="00921E61" w:rsidRPr="004416D1" w:rsidTr="004712A3">
        <w:trPr>
          <w:trHeight w:val="440"/>
        </w:trPr>
        <w:tc>
          <w:tcPr>
            <w:tcW w:w="7768" w:type="dxa"/>
          </w:tcPr>
          <w:p w:rsidR="00921E61" w:rsidRPr="004416D1" w:rsidRDefault="00921E61" w:rsidP="00D20256">
            <w:pPr>
              <w:pStyle w:val="TableParagraph"/>
              <w:spacing w:before="81"/>
              <w:ind w:left="102"/>
              <w:jc w:val="both"/>
              <w:rPr>
                <w:sz w:val="24"/>
                <w:lang w:val="it-IT"/>
              </w:rPr>
            </w:pPr>
            <w:r w:rsidRPr="004416D1">
              <w:rPr>
                <w:sz w:val="24"/>
                <w:lang w:val="it-IT"/>
              </w:rPr>
              <w:t>REPARTO:</w:t>
            </w:r>
          </w:p>
        </w:tc>
        <w:tc>
          <w:tcPr>
            <w:tcW w:w="7770" w:type="dxa"/>
          </w:tcPr>
          <w:p w:rsidR="00921E61" w:rsidRPr="004416D1" w:rsidRDefault="00921E61" w:rsidP="00D20256">
            <w:pPr>
              <w:pStyle w:val="TableParagraph"/>
              <w:spacing w:before="81"/>
              <w:ind w:left="102"/>
              <w:jc w:val="both"/>
              <w:rPr>
                <w:sz w:val="24"/>
                <w:lang w:val="it-IT"/>
              </w:rPr>
            </w:pPr>
            <w:r w:rsidRPr="004416D1">
              <w:rPr>
                <w:sz w:val="24"/>
                <w:lang w:val="it-IT"/>
              </w:rPr>
              <w:t>PIANO:</w:t>
            </w:r>
          </w:p>
        </w:tc>
      </w:tr>
    </w:tbl>
    <w:p w:rsidR="00921E61" w:rsidRPr="004416D1" w:rsidRDefault="00921E61" w:rsidP="00D20256">
      <w:pPr>
        <w:pStyle w:val="Corpotesto"/>
        <w:spacing w:before="2"/>
        <w:jc w:val="both"/>
        <w:rPr>
          <w:rFonts w:ascii="Calibri"/>
          <w:sz w:val="14"/>
          <w:lang w:val="it-IT"/>
        </w:rPr>
      </w:pPr>
    </w:p>
    <w:p w:rsidR="00921E61" w:rsidRPr="004416D1" w:rsidRDefault="00921E61" w:rsidP="00D20256">
      <w:pPr>
        <w:spacing w:before="59"/>
        <w:ind w:left="220"/>
        <w:jc w:val="both"/>
        <w:rPr>
          <w:rFonts w:ascii="Calibri"/>
          <w:sz w:val="20"/>
        </w:rPr>
      </w:pPr>
      <w:r w:rsidRPr="004416D1">
        <w:rPr>
          <w:rFonts w:ascii="Calibri"/>
          <w:sz w:val="20"/>
          <w:u w:val="single"/>
        </w:rPr>
        <w:t>Istruzioni da esporre nei locali cui hanno accesso degenti, utenti e visitatori</w:t>
      </w:r>
    </w:p>
    <w:p w:rsidR="00921E61" w:rsidRPr="004416D1" w:rsidRDefault="00921E61" w:rsidP="00D20256">
      <w:pPr>
        <w:pStyle w:val="Corpotesto"/>
        <w:spacing w:before="1"/>
        <w:jc w:val="both"/>
        <w:rPr>
          <w:rFonts w:ascii="Calibri"/>
          <w:sz w:val="19"/>
          <w:lang w:val="it-IT"/>
        </w:rPr>
      </w:pPr>
    </w:p>
    <w:tbl>
      <w:tblPr>
        <w:tblStyle w:val="TableNormal"/>
        <w:tblW w:w="0" w:type="auto"/>
        <w:tblInd w:w="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99"/>
        <w:gridCol w:w="487"/>
        <w:gridCol w:w="487"/>
        <w:gridCol w:w="490"/>
        <w:gridCol w:w="487"/>
        <w:gridCol w:w="487"/>
        <w:gridCol w:w="490"/>
        <w:gridCol w:w="487"/>
        <w:gridCol w:w="487"/>
        <w:gridCol w:w="490"/>
        <w:gridCol w:w="487"/>
        <w:gridCol w:w="487"/>
        <w:gridCol w:w="490"/>
        <w:gridCol w:w="488"/>
        <w:gridCol w:w="487"/>
        <w:gridCol w:w="490"/>
        <w:gridCol w:w="487"/>
        <w:gridCol w:w="487"/>
        <w:gridCol w:w="490"/>
        <w:gridCol w:w="488"/>
        <w:gridCol w:w="487"/>
        <w:gridCol w:w="490"/>
        <w:gridCol w:w="492"/>
      </w:tblGrid>
      <w:tr w:rsidR="00921E61" w:rsidRPr="004416D1" w:rsidTr="004712A3">
        <w:trPr>
          <w:trHeight w:val="480"/>
        </w:trPr>
        <w:tc>
          <w:tcPr>
            <w:tcW w:w="4799" w:type="dxa"/>
          </w:tcPr>
          <w:p w:rsidR="00921E61" w:rsidRPr="004416D1" w:rsidRDefault="00921E61" w:rsidP="00D20256">
            <w:pPr>
              <w:pStyle w:val="TableParagraph"/>
              <w:tabs>
                <w:tab w:val="left" w:pos="1604"/>
                <w:tab w:val="left" w:pos="2225"/>
                <w:tab w:val="left" w:pos="3252"/>
                <w:tab w:val="left" w:pos="3799"/>
              </w:tabs>
              <w:spacing w:line="243" w:lineRule="exact"/>
              <w:ind w:left="52"/>
              <w:jc w:val="both"/>
              <w:rPr>
                <w:sz w:val="20"/>
                <w:lang w:val="it-IT"/>
              </w:rPr>
            </w:pPr>
            <w:r w:rsidRPr="004416D1">
              <w:rPr>
                <w:sz w:val="20"/>
                <w:lang w:val="it-IT"/>
              </w:rPr>
              <w:t>PLANIMETRIE</w:t>
            </w:r>
            <w:r w:rsidRPr="004416D1">
              <w:rPr>
                <w:sz w:val="20"/>
                <w:lang w:val="it-IT"/>
              </w:rPr>
              <w:tab/>
              <w:t>DI</w:t>
            </w:r>
            <w:r w:rsidRPr="004416D1">
              <w:rPr>
                <w:sz w:val="20"/>
                <w:lang w:val="it-IT"/>
              </w:rPr>
              <w:tab/>
              <w:t>ESODO</w:t>
            </w:r>
            <w:r w:rsidRPr="004416D1">
              <w:rPr>
                <w:sz w:val="20"/>
                <w:lang w:val="it-IT"/>
              </w:rPr>
              <w:tab/>
              <w:t>E</w:t>
            </w:r>
            <w:r w:rsidRPr="004416D1">
              <w:rPr>
                <w:sz w:val="20"/>
                <w:lang w:val="it-IT"/>
              </w:rPr>
              <w:tab/>
              <w:t>ISTRUZIONI</w:t>
            </w:r>
          </w:p>
          <w:p w:rsidR="00921E61" w:rsidRPr="004416D1" w:rsidRDefault="00921E61" w:rsidP="00D20256">
            <w:pPr>
              <w:pStyle w:val="TableParagraph"/>
              <w:spacing w:line="223" w:lineRule="exact"/>
              <w:ind w:left="52"/>
              <w:jc w:val="both"/>
              <w:rPr>
                <w:sz w:val="20"/>
                <w:lang w:val="it-IT"/>
              </w:rPr>
            </w:pPr>
            <w:r w:rsidRPr="004416D1">
              <w:rPr>
                <w:sz w:val="20"/>
                <w:lang w:val="it-IT"/>
              </w:rPr>
              <w:t>COMPORTAMENTALI</w:t>
            </w:r>
          </w:p>
        </w:tc>
        <w:tc>
          <w:tcPr>
            <w:tcW w:w="487" w:type="dxa"/>
          </w:tcPr>
          <w:p w:rsidR="00921E61" w:rsidRPr="004416D1" w:rsidRDefault="00921E61" w:rsidP="00D20256">
            <w:pPr>
              <w:pStyle w:val="TableParagraph"/>
              <w:spacing w:before="11"/>
              <w:jc w:val="both"/>
              <w:rPr>
                <w:sz w:val="19"/>
                <w:lang w:val="it-IT"/>
              </w:rPr>
            </w:pPr>
          </w:p>
          <w:p w:rsidR="00921E61" w:rsidRPr="004416D1" w:rsidRDefault="00921E61" w:rsidP="00D20256">
            <w:pPr>
              <w:pStyle w:val="TableParagraph"/>
              <w:spacing w:before="1" w:line="223" w:lineRule="exact"/>
              <w:ind w:left="52"/>
              <w:jc w:val="both"/>
              <w:rPr>
                <w:sz w:val="20"/>
                <w:lang w:val="it-IT"/>
              </w:rPr>
            </w:pPr>
            <w:r w:rsidRPr="004416D1">
              <w:rPr>
                <w:sz w:val="20"/>
                <w:lang w:val="it-IT"/>
              </w:rPr>
              <w:t>n....</w:t>
            </w:r>
          </w:p>
        </w:tc>
        <w:tc>
          <w:tcPr>
            <w:tcW w:w="487" w:type="dxa"/>
          </w:tcPr>
          <w:p w:rsidR="00921E61" w:rsidRPr="004416D1" w:rsidRDefault="00921E61" w:rsidP="00D20256">
            <w:pPr>
              <w:pStyle w:val="TableParagraph"/>
              <w:spacing w:before="11"/>
              <w:jc w:val="both"/>
              <w:rPr>
                <w:sz w:val="19"/>
                <w:lang w:val="it-IT"/>
              </w:rPr>
            </w:pPr>
          </w:p>
          <w:p w:rsidR="00921E61" w:rsidRPr="004416D1" w:rsidRDefault="00921E61" w:rsidP="00D20256">
            <w:pPr>
              <w:pStyle w:val="TableParagraph"/>
              <w:spacing w:before="1" w:line="223" w:lineRule="exact"/>
              <w:ind w:left="52"/>
              <w:jc w:val="both"/>
              <w:rPr>
                <w:sz w:val="20"/>
                <w:lang w:val="it-IT"/>
              </w:rPr>
            </w:pPr>
            <w:r w:rsidRPr="004416D1">
              <w:rPr>
                <w:sz w:val="20"/>
                <w:lang w:val="it-IT"/>
              </w:rPr>
              <w:t>n....</w:t>
            </w:r>
          </w:p>
        </w:tc>
        <w:tc>
          <w:tcPr>
            <w:tcW w:w="490" w:type="dxa"/>
          </w:tcPr>
          <w:p w:rsidR="00921E61" w:rsidRPr="004416D1" w:rsidRDefault="00921E61" w:rsidP="00D20256">
            <w:pPr>
              <w:pStyle w:val="TableParagraph"/>
              <w:spacing w:before="11"/>
              <w:jc w:val="both"/>
              <w:rPr>
                <w:sz w:val="19"/>
                <w:lang w:val="it-IT"/>
              </w:rPr>
            </w:pPr>
          </w:p>
          <w:p w:rsidR="00921E61" w:rsidRPr="004416D1" w:rsidRDefault="00921E61" w:rsidP="00D20256">
            <w:pPr>
              <w:pStyle w:val="TableParagraph"/>
              <w:spacing w:before="1" w:line="223" w:lineRule="exact"/>
              <w:ind w:left="52"/>
              <w:jc w:val="both"/>
              <w:rPr>
                <w:sz w:val="20"/>
                <w:lang w:val="it-IT"/>
              </w:rPr>
            </w:pPr>
            <w:r w:rsidRPr="004416D1">
              <w:rPr>
                <w:sz w:val="20"/>
                <w:lang w:val="it-IT"/>
              </w:rPr>
              <w:t>n....</w:t>
            </w:r>
          </w:p>
        </w:tc>
        <w:tc>
          <w:tcPr>
            <w:tcW w:w="487" w:type="dxa"/>
          </w:tcPr>
          <w:p w:rsidR="00921E61" w:rsidRPr="004416D1" w:rsidRDefault="00921E61" w:rsidP="00D20256">
            <w:pPr>
              <w:pStyle w:val="TableParagraph"/>
              <w:spacing w:before="11"/>
              <w:jc w:val="both"/>
              <w:rPr>
                <w:sz w:val="19"/>
                <w:lang w:val="it-IT"/>
              </w:rPr>
            </w:pPr>
          </w:p>
          <w:p w:rsidR="00921E61" w:rsidRPr="004416D1" w:rsidRDefault="00921E61" w:rsidP="00D20256">
            <w:pPr>
              <w:pStyle w:val="TableParagraph"/>
              <w:spacing w:before="1" w:line="223" w:lineRule="exact"/>
              <w:ind w:left="52"/>
              <w:jc w:val="both"/>
              <w:rPr>
                <w:sz w:val="20"/>
                <w:lang w:val="it-IT"/>
              </w:rPr>
            </w:pPr>
            <w:r w:rsidRPr="004416D1">
              <w:rPr>
                <w:sz w:val="20"/>
                <w:lang w:val="it-IT"/>
              </w:rPr>
              <w:t>n....</w:t>
            </w:r>
          </w:p>
        </w:tc>
        <w:tc>
          <w:tcPr>
            <w:tcW w:w="487" w:type="dxa"/>
          </w:tcPr>
          <w:p w:rsidR="00921E61" w:rsidRPr="004416D1" w:rsidRDefault="00921E61" w:rsidP="00D20256">
            <w:pPr>
              <w:pStyle w:val="TableParagraph"/>
              <w:spacing w:before="11"/>
              <w:jc w:val="both"/>
              <w:rPr>
                <w:sz w:val="19"/>
                <w:lang w:val="it-IT"/>
              </w:rPr>
            </w:pPr>
          </w:p>
          <w:p w:rsidR="00921E61" w:rsidRPr="004416D1" w:rsidRDefault="00921E61" w:rsidP="00D20256">
            <w:pPr>
              <w:pStyle w:val="TableParagraph"/>
              <w:spacing w:before="1" w:line="223" w:lineRule="exact"/>
              <w:ind w:left="52"/>
              <w:jc w:val="both"/>
              <w:rPr>
                <w:sz w:val="20"/>
                <w:lang w:val="it-IT"/>
              </w:rPr>
            </w:pPr>
            <w:r w:rsidRPr="004416D1">
              <w:rPr>
                <w:sz w:val="20"/>
                <w:lang w:val="it-IT"/>
              </w:rPr>
              <w:t>n....</w:t>
            </w:r>
          </w:p>
        </w:tc>
        <w:tc>
          <w:tcPr>
            <w:tcW w:w="490" w:type="dxa"/>
          </w:tcPr>
          <w:p w:rsidR="00921E61" w:rsidRPr="004416D1" w:rsidRDefault="00921E61" w:rsidP="00D20256">
            <w:pPr>
              <w:pStyle w:val="TableParagraph"/>
              <w:spacing w:before="11"/>
              <w:jc w:val="both"/>
              <w:rPr>
                <w:sz w:val="19"/>
                <w:lang w:val="it-IT"/>
              </w:rPr>
            </w:pPr>
          </w:p>
          <w:p w:rsidR="00921E61" w:rsidRPr="004416D1" w:rsidRDefault="00921E61" w:rsidP="00D20256">
            <w:pPr>
              <w:pStyle w:val="TableParagraph"/>
              <w:spacing w:before="1" w:line="223" w:lineRule="exact"/>
              <w:ind w:left="52"/>
              <w:jc w:val="both"/>
              <w:rPr>
                <w:sz w:val="20"/>
                <w:lang w:val="it-IT"/>
              </w:rPr>
            </w:pPr>
            <w:r w:rsidRPr="004416D1">
              <w:rPr>
                <w:sz w:val="20"/>
                <w:lang w:val="it-IT"/>
              </w:rPr>
              <w:t>n....</w:t>
            </w:r>
          </w:p>
        </w:tc>
        <w:tc>
          <w:tcPr>
            <w:tcW w:w="487" w:type="dxa"/>
          </w:tcPr>
          <w:p w:rsidR="00921E61" w:rsidRPr="004416D1" w:rsidRDefault="00921E61" w:rsidP="00D20256">
            <w:pPr>
              <w:pStyle w:val="TableParagraph"/>
              <w:spacing w:before="11"/>
              <w:jc w:val="both"/>
              <w:rPr>
                <w:sz w:val="19"/>
                <w:lang w:val="it-IT"/>
              </w:rPr>
            </w:pPr>
          </w:p>
          <w:p w:rsidR="00921E61" w:rsidRPr="004416D1" w:rsidRDefault="00921E61" w:rsidP="00D20256">
            <w:pPr>
              <w:pStyle w:val="TableParagraph"/>
              <w:spacing w:before="1" w:line="223" w:lineRule="exact"/>
              <w:ind w:left="52"/>
              <w:jc w:val="both"/>
              <w:rPr>
                <w:sz w:val="20"/>
                <w:lang w:val="it-IT"/>
              </w:rPr>
            </w:pPr>
            <w:r w:rsidRPr="004416D1">
              <w:rPr>
                <w:sz w:val="20"/>
                <w:lang w:val="it-IT"/>
              </w:rPr>
              <w:t>n....</w:t>
            </w:r>
          </w:p>
        </w:tc>
        <w:tc>
          <w:tcPr>
            <w:tcW w:w="487" w:type="dxa"/>
          </w:tcPr>
          <w:p w:rsidR="00921E61" w:rsidRPr="004416D1" w:rsidRDefault="00921E61" w:rsidP="00D20256">
            <w:pPr>
              <w:pStyle w:val="TableParagraph"/>
              <w:spacing w:before="11"/>
              <w:jc w:val="both"/>
              <w:rPr>
                <w:sz w:val="19"/>
                <w:lang w:val="it-IT"/>
              </w:rPr>
            </w:pPr>
          </w:p>
          <w:p w:rsidR="00921E61" w:rsidRPr="004416D1" w:rsidRDefault="00921E61" w:rsidP="00D20256">
            <w:pPr>
              <w:pStyle w:val="TableParagraph"/>
              <w:spacing w:before="1" w:line="223" w:lineRule="exact"/>
              <w:ind w:left="52"/>
              <w:jc w:val="both"/>
              <w:rPr>
                <w:sz w:val="20"/>
                <w:lang w:val="it-IT"/>
              </w:rPr>
            </w:pPr>
            <w:r w:rsidRPr="004416D1">
              <w:rPr>
                <w:sz w:val="20"/>
                <w:lang w:val="it-IT"/>
              </w:rPr>
              <w:t>n....</w:t>
            </w:r>
          </w:p>
        </w:tc>
        <w:tc>
          <w:tcPr>
            <w:tcW w:w="490" w:type="dxa"/>
          </w:tcPr>
          <w:p w:rsidR="00921E61" w:rsidRPr="004416D1" w:rsidRDefault="00921E61" w:rsidP="00D20256">
            <w:pPr>
              <w:pStyle w:val="TableParagraph"/>
              <w:spacing w:before="11"/>
              <w:jc w:val="both"/>
              <w:rPr>
                <w:sz w:val="19"/>
                <w:lang w:val="it-IT"/>
              </w:rPr>
            </w:pPr>
          </w:p>
          <w:p w:rsidR="00921E61" w:rsidRPr="004416D1" w:rsidRDefault="00921E61" w:rsidP="00D20256">
            <w:pPr>
              <w:pStyle w:val="TableParagraph"/>
              <w:spacing w:before="1" w:line="223" w:lineRule="exact"/>
              <w:ind w:left="52"/>
              <w:jc w:val="both"/>
              <w:rPr>
                <w:sz w:val="20"/>
                <w:lang w:val="it-IT"/>
              </w:rPr>
            </w:pPr>
            <w:r w:rsidRPr="004416D1">
              <w:rPr>
                <w:sz w:val="20"/>
                <w:lang w:val="it-IT"/>
              </w:rPr>
              <w:t>n....</w:t>
            </w:r>
          </w:p>
        </w:tc>
        <w:tc>
          <w:tcPr>
            <w:tcW w:w="487" w:type="dxa"/>
          </w:tcPr>
          <w:p w:rsidR="00921E61" w:rsidRPr="004416D1" w:rsidRDefault="00921E61" w:rsidP="00D20256">
            <w:pPr>
              <w:pStyle w:val="TableParagraph"/>
              <w:spacing w:before="11"/>
              <w:jc w:val="both"/>
              <w:rPr>
                <w:sz w:val="19"/>
                <w:lang w:val="it-IT"/>
              </w:rPr>
            </w:pPr>
          </w:p>
          <w:p w:rsidR="00921E61" w:rsidRPr="004416D1" w:rsidRDefault="00921E61" w:rsidP="00D20256">
            <w:pPr>
              <w:pStyle w:val="TableParagraph"/>
              <w:spacing w:before="1" w:line="223" w:lineRule="exact"/>
              <w:ind w:left="52"/>
              <w:jc w:val="both"/>
              <w:rPr>
                <w:sz w:val="20"/>
                <w:lang w:val="it-IT"/>
              </w:rPr>
            </w:pPr>
            <w:r w:rsidRPr="004416D1">
              <w:rPr>
                <w:sz w:val="20"/>
                <w:lang w:val="it-IT"/>
              </w:rPr>
              <w:t>n....</w:t>
            </w:r>
          </w:p>
        </w:tc>
        <w:tc>
          <w:tcPr>
            <w:tcW w:w="487" w:type="dxa"/>
          </w:tcPr>
          <w:p w:rsidR="00921E61" w:rsidRPr="004416D1" w:rsidRDefault="00921E61" w:rsidP="00D20256">
            <w:pPr>
              <w:pStyle w:val="TableParagraph"/>
              <w:spacing w:before="11"/>
              <w:jc w:val="both"/>
              <w:rPr>
                <w:sz w:val="19"/>
                <w:lang w:val="it-IT"/>
              </w:rPr>
            </w:pPr>
          </w:p>
          <w:p w:rsidR="00921E61" w:rsidRPr="004416D1" w:rsidRDefault="00921E61" w:rsidP="00D20256">
            <w:pPr>
              <w:pStyle w:val="TableParagraph"/>
              <w:spacing w:before="1" w:line="223" w:lineRule="exact"/>
              <w:ind w:left="52"/>
              <w:jc w:val="both"/>
              <w:rPr>
                <w:sz w:val="20"/>
                <w:lang w:val="it-IT"/>
              </w:rPr>
            </w:pPr>
            <w:r w:rsidRPr="004416D1">
              <w:rPr>
                <w:sz w:val="20"/>
                <w:lang w:val="it-IT"/>
              </w:rPr>
              <w:t>n....</w:t>
            </w:r>
          </w:p>
        </w:tc>
        <w:tc>
          <w:tcPr>
            <w:tcW w:w="490" w:type="dxa"/>
          </w:tcPr>
          <w:p w:rsidR="00921E61" w:rsidRPr="004416D1" w:rsidRDefault="00921E61" w:rsidP="00D20256">
            <w:pPr>
              <w:pStyle w:val="TableParagraph"/>
              <w:spacing w:before="11"/>
              <w:jc w:val="both"/>
              <w:rPr>
                <w:sz w:val="19"/>
                <w:lang w:val="it-IT"/>
              </w:rPr>
            </w:pPr>
          </w:p>
          <w:p w:rsidR="00921E61" w:rsidRPr="004416D1" w:rsidRDefault="00921E61" w:rsidP="00D20256">
            <w:pPr>
              <w:pStyle w:val="TableParagraph"/>
              <w:spacing w:before="1" w:line="223" w:lineRule="exact"/>
              <w:ind w:left="52"/>
              <w:jc w:val="both"/>
              <w:rPr>
                <w:sz w:val="20"/>
                <w:lang w:val="it-IT"/>
              </w:rPr>
            </w:pPr>
            <w:r w:rsidRPr="004416D1">
              <w:rPr>
                <w:sz w:val="20"/>
                <w:lang w:val="it-IT"/>
              </w:rPr>
              <w:t>n....</w:t>
            </w:r>
          </w:p>
        </w:tc>
        <w:tc>
          <w:tcPr>
            <w:tcW w:w="488" w:type="dxa"/>
          </w:tcPr>
          <w:p w:rsidR="00921E61" w:rsidRPr="004416D1" w:rsidRDefault="00921E61" w:rsidP="00D20256">
            <w:pPr>
              <w:pStyle w:val="TableParagraph"/>
              <w:spacing w:before="11"/>
              <w:jc w:val="both"/>
              <w:rPr>
                <w:sz w:val="19"/>
                <w:lang w:val="it-IT"/>
              </w:rPr>
            </w:pPr>
          </w:p>
          <w:p w:rsidR="00921E61" w:rsidRPr="004416D1" w:rsidRDefault="00921E61" w:rsidP="00D20256">
            <w:pPr>
              <w:pStyle w:val="TableParagraph"/>
              <w:spacing w:before="1" w:line="223" w:lineRule="exact"/>
              <w:ind w:left="53"/>
              <w:jc w:val="both"/>
              <w:rPr>
                <w:sz w:val="20"/>
                <w:lang w:val="it-IT"/>
              </w:rPr>
            </w:pPr>
            <w:r w:rsidRPr="004416D1">
              <w:rPr>
                <w:sz w:val="20"/>
                <w:lang w:val="it-IT"/>
              </w:rPr>
              <w:t>n....</w:t>
            </w:r>
          </w:p>
        </w:tc>
        <w:tc>
          <w:tcPr>
            <w:tcW w:w="487" w:type="dxa"/>
          </w:tcPr>
          <w:p w:rsidR="00921E61" w:rsidRPr="004416D1" w:rsidRDefault="00921E61" w:rsidP="00D20256">
            <w:pPr>
              <w:pStyle w:val="TableParagraph"/>
              <w:spacing w:before="11"/>
              <w:jc w:val="both"/>
              <w:rPr>
                <w:sz w:val="19"/>
                <w:lang w:val="it-IT"/>
              </w:rPr>
            </w:pPr>
          </w:p>
          <w:p w:rsidR="00921E61" w:rsidRPr="004416D1" w:rsidRDefault="00921E61" w:rsidP="00D20256">
            <w:pPr>
              <w:pStyle w:val="TableParagraph"/>
              <w:spacing w:before="1" w:line="223" w:lineRule="exact"/>
              <w:ind w:left="52"/>
              <w:jc w:val="both"/>
              <w:rPr>
                <w:sz w:val="20"/>
                <w:lang w:val="it-IT"/>
              </w:rPr>
            </w:pPr>
            <w:r w:rsidRPr="004416D1">
              <w:rPr>
                <w:sz w:val="20"/>
                <w:lang w:val="it-IT"/>
              </w:rPr>
              <w:t>n....</w:t>
            </w:r>
          </w:p>
        </w:tc>
        <w:tc>
          <w:tcPr>
            <w:tcW w:w="490" w:type="dxa"/>
          </w:tcPr>
          <w:p w:rsidR="00921E61" w:rsidRPr="004416D1" w:rsidRDefault="00921E61" w:rsidP="00D20256">
            <w:pPr>
              <w:pStyle w:val="TableParagraph"/>
              <w:spacing w:before="11"/>
              <w:jc w:val="both"/>
              <w:rPr>
                <w:sz w:val="19"/>
                <w:lang w:val="it-IT"/>
              </w:rPr>
            </w:pPr>
          </w:p>
          <w:p w:rsidR="00921E61" w:rsidRPr="004416D1" w:rsidRDefault="00921E61" w:rsidP="00D20256">
            <w:pPr>
              <w:pStyle w:val="TableParagraph"/>
              <w:spacing w:before="1" w:line="223" w:lineRule="exact"/>
              <w:ind w:left="52"/>
              <w:jc w:val="both"/>
              <w:rPr>
                <w:sz w:val="20"/>
                <w:lang w:val="it-IT"/>
              </w:rPr>
            </w:pPr>
            <w:r w:rsidRPr="004416D1">
              <w:rPr>
                <w:sz w:val="20"/>
                <w:lang w:val="it-IT"/>
              </w:rPr>
              <w:t>n....</w:t>
            </w:r>
          </w:p>
        </w:tc>
        <w:tc>
          <w:tcPr>
            <w:tcW w:w="487" w:type="dxa"/>
          </w:tcPr>
          <w:p w:rsidR="00921E61" w:rsidRPr="004416D1" w:rsidRDefault="00921E61" w:rsidP="00D20256">
            <w:pPr>
              <w:pStyle w:val="TableParagraph"/>
              <w:spacing w:before="11"/>
              <w:jc w:val="both"/>
              <w:rPr>
                <w:sz w:val="19"/>
                <w:lang w:val="it-IT"/>
              </w:rPr>
            </w:pPr>
          </w:p>
          <w:p w:rsidR="00921E61" w:rsidRPr="004416D1" w:rsidRDefault="00921E61" w:rsidP="00D20256">
            <w:pPr>
              <w:pStyle w:val="TableParagraph"/>
              <w:spacing w:before="1" w:line="223" w:lineRule="exact"/>
              <w:ind w:left="52"/>
              <w:jc w:val="both"/>
              <w:rPr>
                <w:sz w:val="20"/>
                <w:lang w:val="it-IT"/>
              </w:rPr>
            </w:pPr>
            <w:r w:rsidRPr="004416D1">
              <w:rPr>
                <w:sz w:val="20"/>
                <w:lang w:val="it-IT"/>
              </w:rPr>
              <w:t>n....</w:t>
            </w:r>
          </w:p>
        </w:tc>
        <w:tc>
          <w:tcPr>
            <w:tcW w:w="487" w:type="dxa"/>
          </w:tcPr>
          <w:p w:rsidR="00921E61" w:rsidRPr="004416D1" w:rsidRDefault="00921E61" w:rsidP="00D20256">
            <w:pPr>
              <w:pStyle w:val="TableParagraph"/>
              <w:spacing w:before="11"/>
              <w:jc w:val="both"/>
              <w:rPr>
                <w:sz w:val="19"/>
                <w:lang w:val="it-IT"/>
              </w:rPr>
            </w:pPr>
          </w:p>
          <w:p w:rsidR="00921E61" w:rsidRPr="004416D1" w:rsidRDefault="00921E61" w:rsidP="00D20256">
            <w:pPr>
              <w:pStyle w:val="TableParagraph"/>
              <w:spacing w:before="1" w:line="223" w:lineRule="exact"/>
              <w:ind w:left="52"/>
              <w:jc w:val="both"/>
              <w:rPr>
                <w:sz w:val="20"/>
                <w:lang w:val="it-IT"/>
              </w:rPr>
            </w:pPr>
            <w:r w:rsidRPr="004416D1">
              <w:rPr>
                <w:sz w:val="20"/>
                <w:lang w:val="it-IT"/>
              </w:rPr>
              <w:t>n....</w:t>
            </w:r>
          </w:p>
        </w:tc>
        <w:tc>
          <w:tcPr>
            <w:tcW w:w="490" w:type="dxa"/>
          </w:tcPr>
          <w:p w:rsidR="00921E61" w:rsidRPr="004416D1" w:rsidRDefault="00921E61" w:rsidP="00D20256">
            <w:pPr>
              <w:pStyle w:val="TableParagraph"/>
              <w:spacing w:before="11"/>
              <w:jc w:val="both"/>
              <w:rPr>
                <w:sz w:val="19"/>
                <w:lang w:val="it-IT"/>
              </w:rPr>
            </w:pPr>
          </w:p>
          <w:p w:rsidR="00921E61" w:rsidRPr="004416D1" w:rsidRDefault="00921E61" w:rsidP="00D20256">
            <w:pPr>
              <w:pStyle w:val="TableParagraph"/>
              <w:spacing w:before="1" w:line="223" w:lineRule="exact"/>
              <w:ind w:left="52"/>
              <w:jc w:val="both"/>
              <w:rPr>
                <w:sz w:val="20"/>
                <w:lang w:val="it-IT"/>
              </w:rPr>
            </w:pPr>
            <w:r w:rsidRPr="004416D1">
              <w:rPr>
                <w:sz w:val="20"/>
                <w:lang w:val="it-IT"/>
              </w:rPr>
              <w:t>n....</w:t>
            </w:r>
          </w:p>
        </w:tc>
        <w:tc>
          <w:tcPr>
            <w:tcW w:w="488" w:type="dxa"/>
          </w:tcPr>
          <w:p w:rsidR="00921E61" w:rsidRPr="004416D1" w:rsidRDefault="00921E61" w:rsidP="00D20256">
            <w:pPr>
              <w:pStyle w:val="TableParagraph"/>
              <w:spacing w:before="11"/>
              <w:jc w:val="both"/>
              <w:rPr>
                <w:sz w:val="19"/>
                <w:lang w:val="it-IT"/>
              </w:rPr>
            </w:pPr>
          </w:p>
          <w:p w:rsidR="00921E61" w:rsidRPr="004416D1" w:rsidRDefault="00921E61" w:rsidP="00D20256">
            <w:pPr>
              <w:pStyle w:val="TableParagraph"/>
              <w:spacing w:before="1" w:line="223" w:lineRule="exact"/>
              <w:ind w:left="52"/>
              <w:jc w:val="both"/>
              <w:rPr>
                <w:sz w:val="20"/>
                <w:lang w:val="it-IT"/>
              </w:rPr>
            </w:pPr>
            <w:r w:rsidRPr="004416D1">
              <w:rPr>
                <w:sz w:val="20"/>
                <w:lang w:val="it-IT"/>
              </w:rPr>
              <w:t>n....</w:t>
            </w:r>
          </w:p>
        </w:tc>
        <w:tc>
          <w:tcPr>
            <w:tcW w:w="487" w:type="dxa"/>
          </w:tcPr>
          <w:p w:rsidR="00921E61" w:rsidRPr="004416D1" w:rsidRDefault="00921E61" w:rsidP="00D20256">
            <w:pPr>
              <w:pStyle w:val="TableParagraph"/>
              <w:spacing w:before="11"/>
              <w:jc w:val="both"/>
              <w:rPr>
                <w:sz w:val="19"/>
                <w:lang w:val="it-IT"/>
              </w:rPr>
            </w:pPr>
          </w:p>
          <w:p w:rsidR="00921E61" w:rsidRPr="004416D1" w:rsidRDefault="00921E61" w:rsidP="00D20256">
            <w:pPr>
              <w:pStyle w:val="TableParagraph"/>
              <w:spacing w:before="1" w:line="223" w:lineRule="exact"/>
              <w:ind w:left="52"/>
              <w:jc w:val="both"/>
              <w:rPr>
                <w:sz w:val="20"/>
                <w:lang w:val="it-IT"/>
              </w:rPr>
            </w:pPr>
            <w:r w:rsidRPr="004416D1">
              <w:rPr>
                <w:sz w:val="20"/>
                <w:lang w:val="it-IT"/>
              </w:rPr>
              <w:t>n....</w:t>
            </w:r>
          </w:p>
        </w:tc>
        <w:tc>
          <w:tcPr>
            <w:tcW w:w="490" w:type="dxa"/>
          </w:tcPr>
          <w:p w:rsidR="00921E61" w:rsidRPr="004416D1" w:rsidRDefault="00921E61" w:rsidP="00D20256">
            <w:pPr>
              <w:pStyle w:val="TableParagraph"/>
              <w:spacing w:before="11"/>
              <w:jc w:val="both"/>
              <w:rPr>
                <w:sz w:val="19"/>
                <w:lang w:val="it-IT"/>
              </w:rPr>
            </w:pPr>
          </w:p>
          <w:p w:rsidR="00921E61" w:rsidRPr="004416D1" w:rsidRDefault="00921E61" w:rsidP="00D20256">
            <w:pPr>
              <w:pStyle w:val="TableParagraph"/>
              <w:spacing w:before="1" w:line="223" w:lineRule="exact"/>
              <w:ind w:left="52"/>
              <w:jc w:val="both"/>
              <w:rPr>
                <w:sz w:val="20"/>
                <w:lang w:val="it-IT"/>
              </w:rPr>
            </w:pPr>
            <w:r w:rsidRPr="004416D1">
              <w:rPr>
                <w:sz w:val="20"/>
                <w:lang w:val="it-IT"/>
              </w:rPr>
              <w:t>n....</w:t>
            </w:r>
          </w:p>
        </w:tc>
        <w:tc>
          <w:tcPr>
            <w:tcW w:w="492" w:type="dxa"/>
          </w:tcPr>
          <w:p w:rsidR="00921E61" w:rsidRPr="004416D1" w:rsidRDefault="00921E61" w:rsidP="00D20256">
            <w:pPr>
              <w:pStyle w:val="TableParagraph"/>
              <w:spacing w:before="11"/>
              <w:jc w:val="both"/>
              <w:rPr>
                <w:sz w:val="19"/>
                <w:lang w:val="it-IT"/>
              </w:rPr>
            </w:pPr>
          </w:p>
          <w:p w:rsidR="00921E61" w:rsidRPr="004416D1" w:rsidRDefault="00921E61" w:rsidP="00D20256">
            <w:pPr>
              <w:pStyle w:val="TableParagraph"/>
              <w:spacing w:before="1" w:line="223" w:lineRule="exact"/>
              <w:ind w:left="52"/>
              <w:jc w:val="both"/>
              <w:rPr>
                <w:sz w:val="20"/>
                <w:lang w:val="it-IT"/>
              </w:rPr>
            </w:pPr>
            <w:r w:rsidRPr="004416D1">
              <w:rPr>
                <w:sz w:val="20"/>
                <w:lang w:val="it-IT"/>
              </w:rPr>
              <w:t>n....</w:t>
            </w:r>
          </w:p>
        </w:tc>
      </w:tr>
      <w:tr w:rsidR="00921E61" w:rsidRPr="004416D1" w:rsidTr="004712A3">
        <w:trPr>
          <w:trHeight w:val="800"/>
        </w:trPr>
        <w:tc>
          <w:tcPr>
            <w:tcW w:w="4799" w:type="dxa"/>
          </w:tcPr>
          <w:p w:rsidR="00921E61" w:rsidRPr="004416D1" w:rsidRDefault="003B501C" w:rsidP="00D20256">
            <w:pPr>
              <w:pStyle w:val="TableParagraph"/>
              <w:ind w:left="52" w:right="273"/>
              <w:jc w:val="both"/>
              <w:rPr>
                <w:lang w:val="it-IT"/>
              </w:rPr>
            </w:pPr>
            <w:r>
              <w:rPr>
                <w:lang w:val="it-IT"/>
              </w:rPr>
              <w:t>Sono presenti in og</w:t>
            </w:r>
            <w:r w:rsidR="00921E61" w:rsidRPr="004416D1">
              <w:rPr>
                <w:lang w:val="it-IT"/>
              </w:rPr>
              <w:t>ni locale in cui hanno accesso i degenti, i visitatori e gli utenti (indicare numero</w:t>
            </w:r>
          </w:p>
          <w:p w:rsidR="00921E61" w:rsidRPr="004416D1" w:rsidRDefault="00921E61" w:rsidP="00D20256">
            <w:pPr>
              <w:pStyle w:val="TableParagraph"/>
              <w:spacing w:before="1" w:line="250" w:lineRule="exact"/>
              <w:ind w:left="52"/>
              <w:jc w:val="both"/>
              <w:rPr>
                <w:lang w:val="it-IT"/>
              </w:rPr>
            </w:pPr>
            <w:r w:rsidRPr="004416D1">
              <w:rPr>
                <w:lang w:val="it-IT"/>
              </w:rPr>
              <w:t>stanza, ove presente)</w:t>
            </w: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8"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8"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92" w:type="dxa"/>
          </w:tcPr>
          <w:p w:rsidR="00921E61" w:rsidRPr="004416D1" w:rsidRDefault="00921E61" w:rsidP="00D20256">
            <w:pPr>
              <w:pStyle w:val="TableParagraph"/>
              <w:jc w:val="both"/>
              <w:rPr>
                <w:rFonts w:ascii="Times New Roman"/>
                <w:lang w:val="it-IT"/>
              </w:rPr>
            </w:pPr>
          </w:p>
        </w:tc>
      </w:tr>
    </w:tbl>
    <w:p w:rsidR="00921E61" w:rsidRPr="004416D1" w:rsidRDefault="00921E61" w:rsidP="00D20256">
      <w:pPr>
        <w:pStyle w:val="Corpotesto"/>
        <w:jc w:val="both"/>
        <w:rPr>
          <w:rFonts w:ascii="Calibri"/>
          <w:sz w:val="19"/>
          <w:lang w:val="it-IT"/>
        </w:rPr>
      </w:pPr>
    </w:p>
    <w:p w:rsidR="00921E61" w:rsidRPr="004416D1" w:rsidRDefault="00921E61" w:rsidP="00D20256">
      <w:pPr>
        <w:ind w:left="220"/>
        <w:jc w:val="both"/>
        <w:rPr>
          <w:rFonts w:ascii="Calibri"/>
          <w:sz w:val="20"/>
        </w:rPr>
      </w:pPr>
      <w:r w:rsidRPr="004416D1">
        <w:rPr>
          <w:rFonts w:ascii="Calibri"/>
          <w:sz w:val="20"/>
          <w:u w:val="single"/>
        </w:rPr>
        <w:t>Istruzioni da esporre a ciascun piano</w:t>
      </w:r>
    </w:p>
    <w:p w:rsidR="00921E61" w:rsidRPr="004416D1" w:rsidRDefault="00921E61" w:rsidP="00D20256">
      <w:pPr>
        <w:pStyle w:val="Corpotesto"/>
        <w:spacing w:before="4"/>
        <w:jc w:val="both"/>
        <w:rPr>
          <w:rFonts w:ascii="Calibri"/>
          <w:sz w:val="14"/>
          <w:lang w:val="it-IT"/>
        </w:rPr>
      </w:pPr>
    </w:p>
    <w:p w:rsidR="00921E61" w:rsidRPr="004416D1" w:rsidRDefault="00921E61" w:rsidP="00D20256">
      <w:pPr>
        <w:spacing w:before="56" w:line="276" w:lineRule="auto"/>
        <w:ind w:left="220" w:right="163"/>
        <w:jc w:val="both"/>
        <w:rPr>
          <w:rFonts w:ascii="Calibri" w:hAnsi="Calibri"/>
        </w:rPr>
      </w:pPr>
      <w:r w:rsidRPr="004416D1">
        <w:rPr>
          <w:rFonts w:ascii="Calibri" w:hAnsi="Calibri"/>
          <w:sz w:val="22"/>
        </w:rPr>
        <w:t>Indicare per ciascun piano e per ogni reparto se sono presenti, soprattutto in corrispondenza in prossimità degli accessi, lungo i corridoi e nelle aree di sale di attesa, precise istruzioni relative al comportamento del personale e del pubblico in caso di emergenza corredate da planimetrie del piano medesimo che devono riportare, in particolare, i percorsi da seguire per raggiungere le scale e le uscite. Utilizzare il riquadro sottostante per segnalare eventuali mancanze.</w:t>
      </w:r>
    </w:p>
    <w:p w:rsidR="00921E61" w:rsidRPr="004416D1" w:rsidRDefault="00D56D39" w:rsidP="00D20256">
      <w:pPr>
        <w:pStyle w:val="Corpotesto"/>
        <w:spacing w:before="2"/>
        <w:jc w:val="both"/>
        <w:rPr>
          <w:rFonts w:ascii="Calibri"/>
          <w:sz w:val="13"/>
          <w:lang w:val="it-IT"/>
        </w:rPr>
      </w:pPr>
      <w:r>
        <w:rPr>
          <w:noProof/>
          <w:lang w:val="it-IT" w:eastAsia="it-IT"/>
        </w:rPr>
        <mc:AlternateContent>
          <mc:Choice Requires="wps">
            <w:drawing>
              <wp:anchor distT="0" distB="0" distL="0" distR="0" simplePos="0" relativeHeight="251663360" behindDoc="0" locked="0" layoutInCell="1" allowOverlap="1">
                <wp:simplePos x="0" y="0"/>
                <wp:positionH relativeFrom="page">
                  <wp:posOffset>388620</wp:posOffset>
                </wp:positionH>
                <wp:positionV relativeFrom="paragraph">
                  <wp:posOffset>130175</wp:posOffset>
                </wp:positionV>
                <wp:extent cx="9867900" cy="2256155"/>
                <wp:effectExtent l="7620" t="6985" r="11430" b="13335"/>
                <wp:wrapTopAndBottom/>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67900" cy="225615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4712A3" w:rsidRDefault="004712A3" w:rsidP="00921E61">
                            <w:pPr>
                              <w:spacing w:line="265" w:lineRule="exact"/>
                              <w:ind w:left="103"/>
                              <w:rPr>
                                <w:rFonts w:ascii="Calibri"/>
                              </w:rPr>
                            </w:pPr>
                            <w:r>
                              <w:rPr>
                                <w:rFonts w:ascii="Calibri"/>
                                <w:sz w:val="22"/>
                              </w:rPr>
                              <w:t>NOTE: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9" type="#_x0000_t202" style="position:absolute;margin-left:30.6pt;margin-top:10.25pt;width:777pt;height:177.65pt;z-index:2516633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" filled="f" strokeweight=".48pt">
                <v:textbox inset="0,0,0,0">
                  <w:txbxContent>
                    <w:p w:rsidR="004712A3" w:rsidRDefault="004712A3" w:rsidP="00921E61">
                      <w:pPr>
                        <w:spacing w:line="265" w:lineRule="exact"/>
                        <w:ind w:left="103"/>
                        <w:rPr>
                          <w:rFonts w:ascii="Calibri"/>
                        </w:rPr>
                      </w:pPr>
                      <w:r>
                        <w:rPr>
                          <w:rFonts w:ascii="Calibri"/>
                          <w:sz w:val="22"/>
                        </w:rPr>
                        <w:t>NOTE:</w:t>
                      </w:r>
                    </w:p>
                  </w:txbxContent>
                </v:textbox>
                <w10:wrap type="topAndBottom" anchorx="page"/>
              </v:shape>
            </w:pict>
          </mc:Fallback>
        </mc:AlternateContent>
      </w:r>
    </w:p>
    <w:p w:rsidR="00921E61" w:rsidRPr="004416D1" w:rsidRDefault="00921E61" w:rsidP="00D20256">
      <w:pPr>
        <w:jc w:val="both"/>
        <w:rPr>
          <w:rFonts w:ascii="Calibri"/>
          <w:sz w:val="13"/>
        </w:rPr>
        <w:sectPr w:rsidR="00921E61" w:rsidRPr="004416D1">
          <w:pgSz w:w="16840" w:h="11910" w:orient="landscape"/>
          <w:pgMar w:top="560" w:right="560" w:bottom="280" w:left="500" w:header="720" w:footer="720" w:gutter="0"/>
          <w:cols w:space="720"/>
        </w:sectPr>
      </w:pPr>
    </w:p>
    <w:tbl>
      <w:tblPr>
        <w:tblStyle w:val="TableNormal"/>
        <w:tblW w:w="0" w:type="auto"/>
        <w:tblInd w:w="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538"/>
      </w:tblGrid>
      <w:tr w:rsidR="00921E61" w:rsidRPr="004416D1" w:rsidTr="004712A3">
        <w:trPr>
          <w:trHeight w:val="440"/>
        </w:trPr>
        <w:tc>
          <w:tcPr>
            <w:tcW w:w="15538" w:type="dxa"/>
          </w:tcPr>
          <w:p w:rsidR="00921E61" w:rsidRPr="004416D1" w:rsidRDefault="00921E61" w:rsidP="00D20256">
            <w:pPr>
              <w:pStyle w:val="TableParagraph"/>
              <w:spacing w:before="31"/>
              <w:ind w:left="4300" w:right="4307"/>
              <w:jc w:val="both"/>
              <w:rPr>
                <w:b/>
                <w:sz w:val="32"/>
                <w:lang w:val="it-IT"/>
              </w:rPr>
            </w:pPr>
            <w:r w:rsidRPr="004416D1">
              <w:rPr>
                <w:b/>
                <w:sz w:val="32"/>
                <w:lang w:val="it-IT"/>
              </w:rPr>
              <w:lastRenderedPageBreak/>
              <w:t>REPORT PRESIDI ANTINCENDIO</w:t>
            </w:r>
          </w:p>
        </w:tc>
      </w:tr>
      <w:tr w:rsidR="00921E61" w:rsidRPr="004416D1" w:rsidTr="004712A3">
        <w:trPr>
          <w:trHeight w:val="440"/>
        </w:trPr>
        <w:tc>
          <w:tcPr>
            <w:tcW w:w="15538" w:type="dxa"/>
          </w:tcPr>
          <w:p w:rsidR="00921E61" w:rsidRPr="004416D1" w:rsidRDefault="00921E61" w:rsidP="00D20256">
            <w:pPr>
              <w:pStyle w:val="TableParagraph"/>
              <w:spacing w:before="29"/>
              <w:ind w:left="4300" w:right="4303"/>
              <w:jc w:val="both"/>
              <w:rPr>
                <w:b/>
                <w:sz w:val="32"/>
                <w:lang w:val="it-IT"/>
              </w:rPr>
            </w:pPr>
            <w:r w:rsidRPr="004416D1">
              <w:rPr>
                <w:b/>
                <w:sz w:val="32"/>
                <w:lang w:val="it-IT"/>
              </w:rPr>
              <w:t>SEGNALETICA DI EMERGENZA</w:t>
            </w:r>
          </w:p>
        </w:tc>
      </w:tr>
    </w:tbl>
    <w:p w:rsidR="00921E61" w:rsidRPr="004416D1" w:rsidRDefault="00921E61" w:rsidP="00D20256">
      <w:pPr>
        <w:pStyle w:val="Corpotesto"/>
        <w:jc w:val="both"/>
        <w:rPr>
          <w:rFonts w:ascii="Calibri"/>
          <w:sz w:val="22"/>
          <w:lang w:val="it-IT"/>
        </w:rPr>
      </w:pPr>
    </w:p>
    <w:tbl>
      <w:tblPr>
        <w:tblStyle w:val="TableNormal"/>
        <w:tblW w:w="0" w:type="auto"/>
        <w:tblInd w:w="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68"/>
        <w:gridCol w:w="7770"/>
      </w:tblGrid>
      <w:tr w:rsidR="00921E61" w:rsidRPr="004416D1" w:rsidTr="004712A3">
        <w:trPr>
          <w:trHeight w:val="440"/>
        </w:trPr>
        <w:tc>
          <w:tcPr>
            <w:tcW w:w="15538" w:type="dxa"/>
            <w:gridSpan w:val="2"/>
          </w:tcPr>
          <w:p w:rsidR="00921E61" w:rsidRPr="004416D1" w:rsidRDefault="00921E61" w:rsidP="00D20256">
            <w:pPr>
              <w:pStyle w:val="TableParagraph"/>
              <w:spacing w:before="81"/>
              <w:ind w:left="102"/>
              <w:jc w:val="both"/>
              <w:rPr>
                <w:sz w:val="24"/>
                <w:lang w:val="it-IT"/>
              </w:rPr>
            </w:pPr>
            <w:r w:rsidRPr="004416D1">
              <w:rPr>
                <w:sz w:val="24"/>
                <w:lang w:val="it-IT"/>
              </w:rPr>
              <w:t>PRESIDIO:</w:t>
            </w:r>
          </w:p>
        </w:tc>
      </w:tr>
      <w:tr w:rsidR="00921E61" w:rsidRPr="004416D1" w:rsidTr="004712A3">
        <w:trPr>
          <w:trHeight w:val="440"/>
        </w:trPr>
        <w:tc>
          <w:tcPr>
            <w:tcW w:w="7768" w:type="dxa"/>
          </w:tcPr>
          <w:p w:rsidR="00921E61" w:rsidRPr="004416D1" w:rsidRDefault="00921E61" w:rsidP="00D20256">
            <w:pPr>
              <w:pStyle w:val="TableParagraph"/>
              <w:tabs>
                <w:tab w:val="left" w:pos="1956"/>
              </w:tabs>
              <w:spacing w:before="81"/>
              <w:ind w:left="102"/>
              <w:jc w:val="both"/>
              <w:rPr>
                <w:sz w:val="24"/>
                <w:lang w:val="it-IT"/>
              </w:rPr>
            </w:pPr>
            <w:r w:rsidRPr="004416D1">
              <w:rPr>
                <w:sz w:val="24"/>
                <w:lang w:val="it-IT"/>
              </w:rPr>
              <w:t xml:space="preserve">DATA: </w:t>
            </w:r>
            <w:r w:rsidRPr="004416D1">
              <w:rPr>
                <w:sz w:val="24"/>
                <w:u w:val="single"/>
                <w:lang w:val="it-IT"/>
              </w:rPr>
              <w:t xml:space="preserve">     </w:t>
            </w:r>
            <w:r w:rsidRPr="004416D1">
              <w:rPr>
                <w:sz w:val="24"/>
                <w:lang w:val="it-IT"/>
              </w:rPr>
              <w:t>/</w:t>
            </w:r>
            <w:r w:rsidRPr="004416D1">
              <w:rPr>
                <w:sz w:val="24"/>
                <w:u w:val="single"/>
                <w:lang w:val="it-IT"/>
              </w:rPr>
              <w:t xml:space="preserve">  </w:t>
            </w:r>
            <w:r w:rsidRPr="004416D1">
              <w:rPr>
                <w:spacing w:val="40"/>
                <w:sz w:val="24"/>
                <w:u w:val="single"/>
                <w:lang w:val="it-IT"/>
              </w:rPr>
              <w:t xml:space="preserve"> </w:t>
            </w:r>
            <w:r w:rsidRPr="004416D1">
              <w:rPr>
                <w:sz w:val="24"/>
                <w:lang w:val="it-IT"/>
              </w:rPr>
              <w:t>/</w:t>
            </w:r>
            <w:r w:rsidRPr="004416D1">
              <w:rPr>
                <w:sz w:val="24"/>
                <w:u w:val="single"/>
                <w:lang w:val="it-IT"/>
              </w:rPr>
              <w:t xml:space="preserve"> </w:t>
            </w:r>
            <w:r w:rsidRPr="004416D1">
              <w:rPr>
                <w:sz w:val="24"/>
                <w:u w:val="single"/>
                <w:lang w:val="it-IT"/>
              </w:rPr>
              <w:tab/>
            </w:r>
          </w:p>
        </w:tc>
        <w:tc>
          <w:tcPr>
            <w:tcW w:w="7770" w:type="dxa"/>
          </w:tcPr>
          <w:p w:rsidR="00921E61" w:rsidRPr="004416D1" w:rsidRDefault="00921E61" w:rsidP="00D20256">
            <w:pPr>
              <w:pStyle w:val="TableParagraph"/>
              <w:spacing w:before="81"/>
              <w:ind w:left="102"/>
              <w:jc w:val="both"/>
              <w:rPr>
                <w:sz w:val="24"/>
                <w:lang w:val="it-IT"/>
              </w:rPr>
            </w:pPr>
            <w:r w:rsidRPr="004416D1">
              <w:rPr>
                <w:sz w:val="24"/>
                <w:lang w:val="it-IT"/>
              </w:rPr>
              <w:t>GIORNO:</w:t>
            </w:r>
          </w:p>
        </w:tc>
      </w:tr>
      <w:tr w:rsidR="00921E61" w:rsidRPr="004416D1" w:rsidTr="004712A3">
        <w:trPr>
          <w:trHeight w:val="440"/>
        </w:trPr>
        <w:tc>
          <w:tcPr>
            <w:tcW w:w="15538" w:type="dxa"/>
            <w:gridSpan w:val="2"/>
          </w:tcPr>
          <w:p w:rsidR="00921E61" w:rsidRPr="004416D1" w:rsidRDefault="00921E61" w:rsidP="00D20256">
            <w:pPr>
              <w:pStyle w:val="TableParagraph"/>
              <w:spacing w:before="78"/>
              <w:ind w:left="102"/>
              <w:jc w:val="both"/>
              <w:rPr>
                <w:sz w:val="24"/>
                <w:lang w:val="it-IT"/>
              </w:rPr>
            </w:pPr>
            <w:r w:rsidRPr="004416D1">
              <w:rPr>
                <w:sz w:val="24"/>
                <w:lang w:val="it-IT"/>
              </w:rPr>
              <w:t>VERIFICATO DA:</w:t>
            </w:r>
          </w:p>
        </w:tc>
      </w:tr>
      <w:tr w:rsidR="00921E61" w:rsidRPr="004416D1" w:rsidTr="004712A3">
        <w:trPr>
          <w:trHeight w:val="440"/>
        </w:trPr>
        <w:tc>
          <w:tcPr>
            <w:tcW w:w="7768" w:type="dxa"/>
          </w:tcPr>
          <w:p w:rsidR="00921E61" w:rsidRPr="004416D1" w:rsidRDefault="00921E61" w:rsidP="00D20256">
            <w:pPr>
              <w:pStyle w:val="TableParagraph"/>
              <w:spacing w:before="81"/>
              <w:ind w:left="102"/>
              <w:jc w:val="both"/>
              <w:rPr>
                <w:sz w:val="24"/>
                <w:lang w:val="it-IT"/>
              </w:rPr>
            </w:pPr>
            <w:r w:rsidRPr="004416D1">
              <w:rPr>
                <w:sz w:val="24"/>
                <w:lang w:val="it-IT"/>
              </w:rPr>
              <w:t>REPARTO:</w:t>
            </w:r>
          </w:p>
        </w:tc>
        <w:tc>
          <w:tcPr>
            <w:tcW w:w="7770" w:type="dxa"/>
          </w:tcPr>
          <w:p w:rsidR="00921E61" w:rsidRPr="004416D1" w:rsidRDefault="00921E61" w:rsidP="00D20256">
            <w:pPr>
              <w:pStyle w:val="TableParagraph"/>
              <w:spacing w:before="81"/>
              <w:ind w:left="102"/>
              <w:jc w:val="both"/>
              <w:rPr>
                <w:sz w:val="24"/>
                <w:lang w:val="it-IT"/>
              </w:rPr>
            </w:pPr>
            <w:r w:rsidRPr="004416D1">
              <w:rPr>
                <w:sz w:val="24"/>
                <w:lang w:val="it-IT"/>
              </w:rPr>
              <w:t>PIANO:</w:t>
            </w:r>
          </w:p>
        </w:tc>
      </w:tr>
    </w:tbl>
    <w:p w:rsidR="00921E61" w:rsidRPr="004416D1" w:rsidRDefault="00921E61" w:rsidP="00D20256">
      <w:pPr>
        <w:pStyle w:val="Corpotesto"/>
        <w:jc w:val="both"/>
        <w:rPr>
          <w:rFonts w:ascii="Calibri"/>
          <w:sz w:val="14"/>
          <w:lang w:val="it-IT"/>
        </w:rPr>
      </w:pPr>
    </w:p>
    <w:p w:rsidR="00921E61" w:rsidRPr="004416D1" w:rsidRDefault="00921E61" w:rsidP="00D20256">
      <w:pPr>
        <w:spacing w:before="57" w:line="276" w:lineRule="auto"/>
        <w:ind w:left="220" w:right="385"/>
        <w:jc w:val="both"/>
        <w:rPr>
          <w:rFonts w:ascii="Calibri" w:hAnsi="Calibri"/>
        </w:rPr>
      </w:pPr>
      <w:r w:rsidRPr="004416D1">
        <w:rPr>
          <w:rFonts w:ascii="Calibri" w:hAnsi="Calibri"/>
          <w:sz w:val="22"/>
        </w:rPr>
        <w:t>Si allega alla presente scheda un valido documento di supporto per l’identificazione di una corretta installazione della segnaletica di sicurezza, con particolare riferimento ai presidi antincendio e alle vie di esodo.</w:t>
      </w:r>
    </w:p>
    <w:p w:rsidR="00921E61" w:rsidRPr="004416D1" w:rsidRDefault="00921E61" w:rsidP="00D20256">
      <w:pPr>
        <w:pStyle w:val="Corpotesto"/>
        <w:spacing w:before="5"/>
        <w:jc w:val="both"/>
        <w:rPr>
          <w:rFonts w:ascii="Calibri"/>
          <w:sz w:val="16"/>
          <w:lang w:val="it-IT"/>
        </w:rPr>
      </w:pPr>
    </w:p>
    <w:tbl>
      <w:tblPr>
        <w:tblStyle w:val="TableNormal"/>
        <w:tblW w:w="0" w:type="auto"/>
        <w:tblInd w:w="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99"/>
        <w:gridCol w:w="487"/>
        <w:gridCol w:w="487"/>
        <w:gridCol w:w="490"/>
        <w:gridCol w:w="487"/>
        <w:gridCol w:w="487"/>
        <w:gridCol w:w="490"/>
        <w:gridCol w:w="487"/>
        <w:gridCol w:w="487"/>
        <w:gridCol w:w="490"/>
        <w:gridCol w:w="487"/>
        <w:gridCol w:w="487"/>
        <w:gridCol w:w="490"/>
        <w:gridCol w:w="488"/>
        <w:gridCol w:w="487"/>
        <w:gridCol w:w="490"/>
        <w:gridCol w:w="487"/>
        <w:gridCol w:w="487"/>
        <w:gridCol w:w="490"/>
        <w:gridCol w:w="488"/>
        <w:gridCol w:w="487"/>
        <w:gridCol w:w="490"/>
        <w:gridCol w:w="487"/>
      </w:tblGrid>
      <w:tr w:rsidR="00921E61" w:rsidRPr="004416D1" w:rsidTr="004712A3">
        <w:trPr>
          <w:trHeight w:val="340"/>
        </w:trPr>
        <w:tc>
          <w:tcPr>
            <w:tcW w:w="4799" w:type="dxa"/>
          </w:tcPr>
          <w:p w:rsidR="00921E61" w:rsidRPr="004416D1" w:rsidRDefault="00921E61" w:rsidP="00D20256">
            <w:pPr>
              <w:pStyle w:val="TableParagraph"/>
              <w:spacing w:before="32"/>
              <w:ind w:left="472"/>
              <w:jc w:val="both"/>
              <w:rPr>
                <w:lang w:val="it-IT"/>
              </w:rPr>
            </w:pPr>
            <w:r w:rsidRPr="004416D1">
              <w:rPr>
                <w:lang w:val="it-IT"/>
              </w:rPr>
              <w:t>SEGNALETICA DI SICUREZZA e EMERGENZA</w:t>
            </w:r>
          </w:p>
        </w:tc>
        <w:tc>
          <w:tcPr>
            <w:tcW w:w="487" w:type="dxa"/>
          </w:tcPr>
          <w:p w:rsidR="00921E61" w:rsidRPr="004416D1" w:rsidRDefault="00921E61" w:rsidP="00D20256">
            <w:pPr>
              <w:pStyle w:val="TableParagraph"/>
              <w:spacing w:before="68" w:line="252" w:lineRule="exact"/>
              <w:ind w:left="52"/>
              <w:jc w:val="both"/>
              <w:rPr>
                <w:lang w:val="it-IT"/>
              </w:rPr>
            </w:pPr>
            <w:r w:rsidRPr="004416D1">
              <w:rPr>
                <w:lang w:val="it-IT"/>
              </w:rPr>
              <w:t>n....</w:t>
            </w:r>
          </w:p>
        </w:tc>
        <w:tc>
          <w:tcPr>
            <w:tcW w:w="487" w:type="dxa"/>
          </w:tcPr>
          <w:p w:rsidR="00921E61" w:rsidRPr="004416D1" w:rsidRDefault="00921E61" w:rsidP="00D20256">
            <w:pPr>
              <w:pStyle w:val="TableParagraph"/>
              <w:spacing w:before="68" w:line="252" w:lineRule="exact"/>
              <w:ind w:left="52"/>
              <w:jc w:val="both"/>
              <w:rPr>
                <w:lang w:val="it-IT"/>
              </w:rPr>
            </w:pPr>
            <w:r w:rsidRPr="004416D1">
              <w:rPr>
                <w:lang w:val="it-IT"/>
              </w:rPr>
              <w:t>n....</w:t>
            </w:r>
          </w:p>
        </w:tc>
        <w:tc>
          <w:tcPr>
            <w:tcW w:w="490" w:type="dxa"/>
          </w:tcPr>
          <w:p w:rsidR="00921E61" w:rsidRPr="004416D1" w:rsidRDefault="00921E61" w:rsidP="00D20256">
            <w:pPr>
              <w:pStyle w:val="TableParagraph"/>
              <w:spacing w:before="68" w:line="252" w:lineRule="exact"/>
              <w:ind w:left="52"/>
              <w:jc w:val="both"/>
              <w:rPr>
                <w:lang w:val="it-IT"/>
              </w:rPr>
            </w:pPr>
            <w:r w:rsidRPr="004416D1">
              <w:rPr>
                <w:lang w:val="it-IT"/>
              </w:rPr>
              <w:t>n....</w:t>
            </w:r>
          </w:p>
        </w:tc>
        <w:tc>
          <w:tcPr>
            <w:tcW w:w="487" w:type="dxa"/>
          </w:tcPr>
          <w:p w:rsidR="00921E61" w:rsidRPr="004416D1" w:rsidRDefault="00921E61" w:rsidP="00D20256">
            <w:pPr>
              <w:pStyle w:val="TableParagraph"/>
              <w:spacing w:before="68" w:line="252" w:lineRule="exact"/>
              <w:ind w:left="52"/>
              <w:jc w:val="both"/>
              <w:rPr>
                <w:lang w:val="it-IT"/>
              </w:rPr>
            </w:pPr>
            <w:r w:rsidRPr="004416D1">
              <w:rPr>
                <w:lang w:val="it-IT"/>
              </w:rPr>
              <w:t>n....</w:t>
            </w:r>
          </w:p>
        </w:tc>
        <w:tc>
          <w:tcPr>
            <w:tcW w:w="487" w:type="dxa"/>
          </w:tcPr>
          <w:p w:rsidR="00921E61" w:rsidRPr="004416D1" w:rsidRDefault="00921E61" w:rsidP="00D20256">
            <w:pPr>
              <w:pStyle w:val="TableParagraph"/>
              <w:spacing w:before="68" w:line="252" w:lineRule="exact"/>
              <w:ind w:left="52"/>
              <w:jc w:val="both"/>
              <w:rPr>
                <w:lang w:val="it-IT"/>
              </w:rPr>
            </w:pPr>
            <w:r w:rsidRPr="004416D1">
              <w:rPr>
                <w:lang w:val="it-IT"/>
              </w:rPr>
              <w:t>n....</w:t>
            </w:r>
          </w:p>
        </w:tc>
        <w:tc>
          <w:tcPr>
            <w:tcW w:w="490" w:type="dxa"/>
          </w:tcPr>
          <w:p w:rsidR="00921E61" w:rsidRPr="004416D1" w:rsidRDefault="00921E61" w:rsidP="00D20256">
            <w:pPr>
              <w:pStyle w:val="TableParagraph"/>
              <w:spacing w:before="68" w:line="252" w:lineRule="exact"/>
              <w:ind w:left="52"/>
              <w:jc w:val="both"/>
              <w:rPr>
                <w:lang w:val="it-IT"/>
              </w:rPr>
            </w:pPr>
            <w:r w:rsidRPr="004416D1">
              <w:rPr>
                <w:lang w:val="it-IT"/>
              </w:rPr>
              <w:t>n....</w:t>
            </w:r>
          </w:p>
        </w:tc>
        <w:tc>
          <w:tcPr>
            <w:tcW w:w="487" w:type="dxa"/>
          </w:tcPr>
          <w:p w:rsidR="00921E61" w:rsidRPr="004416D1" w:rsidRDefault="00921E61" w:rsidP="00D20256">
            <w:pPr>
              <w:pStyle w:val="TableParagraph"/>
              <w:spacing w:before="68" w:line="252" w:lineRule="exact"/>
              <w:ind w:left="52"/>
              <w:jc w:val="both"/>
              <w:rPr>
                <w:lang w:val="it-IT"/>
              </w:rPr>
            </w:pPr>
            <w:r w:rsidRPr="004416D1">
              <w:rPr>
                <w:lang w:val="it-IT"/>
              </w:rPr>
              <w:t>n....</w:t>
            </w:r>
          </w:p>
        </w:tc>
        <w:tc>
          <w:tcPr>
            <w:tcW w:w="487" w:type="dxa"/>
          </w:tcPr>
          <w:p w:rsidR="00921E61" w:rsidRPr="004416D1" w:rsidRDefault="00921E61" w:rsidP="00D20256">
            <w:pPr>
              <w:pStyle w:val="TableParagraph"/>
              <w:spacing w:before="68" w:line="252" w:lineRule="exact"/>
              <w:ind w:left="52"/>
              <w:jc w:val="both"/>
              <w:rPr>
                <w:lang w:val="it-IT"/>
              </w:rPr>
            </w:pPr>
            <w:r w:rsidRPr="004416D1">
              <w:rPr>
                <w:lang w:val="it-IT"/>
              </w:rPr>
              <w:t>n....</w:t>
            </w:r>
          </w:p>
        </w:tc>
        <w:tc>
          <w:tcPr>
            <w:tcW w:w="490" w:type="dxa"/>
          </w:tcPr>
          <w:p w:rsidR="00921E61" w:rsidRPr="004416D1" w:rsidRDefault="00921E61" w:rsidP="00D20256">
            <w:pPr>
              <w:pStyle w:val="TableParagraph"/>
              <w:spacing w:before="68" w:line="252" w:lineRule="exact"/>
              <w:ind w:left="52"/>
              <w:jc w:val="both"/>
              <w:rPr>
                <w:lang w:val="it-IT"/>
              </w:rPr>
            </w:pPr>
            <w:r w:rsidRPr="004416D1">
              <w:rPr>
                <w:lang w:val="it-IT"/>
              </w:rPr>
              <w:t>n....</w:t>
            </w:r>
          </w:p>
        </w:tc>
        <w:tc>
          <w:tcPr>
            <w:tcW w:w="487" w:type="dxa"/>
          </w:tcPr>
          <w:p w:rsidR="00921E61" w:rsidRPr="004416D1" w:rsidRDefault="00921E61" w:rsidP="00D20256">
            <w:pPr>
              <w:pStyle w:val="TableParagraph"/>
              <w:spacing w:before="68" w:line="252" w:lineRule="exact"/>
              <w:ind w:left="52"/>
              <w:jc w:val="both"/>
              <w:rPr>
                <w:lang w:val="it-IT"/>
              </w:rPr>
            </w:pPr>
            <w:r w:rsidRPr="004416D1">
              <w:rPr>
                <w:lang w:val="it-IT"/>
              </w:rPr>
              <w:t>n....</w:t>
            </w:r>
          </w:p>
        </w:tc>
        <w:tc>
          <w:tcPr>
            <w:tcW w:w="487" w:type="dxa"/>
          </w:tcPr>
          <w:p w:rsidR="00921E61" w:rsidRPr="004416D1" w:rsidRDefault="00921E61" w:rsidP="00D20256">
            <w:pPr>
              <w:pStyle w:val="TableParagraph"/>
              <w:spacing w:before="68" w:line="252" w:lineRule="exact"/>
              <w:ind w:left="52"/>
              <w:jc w:val="both"/>
              <w:rPr>
                <w:lang w:val="it-IT"/>
              </w:rPr>
            </w:pPr>
            <w:r w:rsidRPr="004416D1">
              <w:rPr>
                <w:lang w:val="it-IT"/>
              </w:rPr>
              <w:t>n....</w:t>
            </w:r>
          </w:p>
        </w:tc>
        <w:tc>
          <w:tcPr>
            <w:tcW w:w="490" w:type="dxa"/>
          </w:tcPr>
          <w:p w:rsidR="00921E61" w:rsidRPr="004416D1" w:rsidRDefault="00921E61" w:rsidP="00D20256">
            <w:pPr>
              <w:pStyle w:val="TableParagraph"/>
              <w:spacing w:before="68" w:line="252" w:lineRule="exact"/>
              <w:ind w:left="52"/>
              <w:jc w:val="both"/>
              <w:rPr>
                <w:lang w:val="it-IT"/>
              </w:rPr>
            </w:pPr>
            <w:r w:rsidRPr="004416D1">
              <w:rPr>
                <w:lang w:val="it-IT"/>
              </w:rPr>
              <w:t>n....</w:t>
            </w:r>
          </w:p>
        </w:tc>
        <w:tc>
          <w:tcPr>
            <w:tcW w:w="488" w:type="dxa"/>
          </w:tcPr>
          <w:p w:rsidR="00921E61" w:rsidRPr="004416D1" w:rsidRDefault="00921E61" w:rsidP="00D20256">
            <w:pPr>
              <w:pStyle w:val="TableParagraph"/>
              <w:spacing w:before="68" w:line="252" w:lineRule="exact"/>
              <w:ind w:left="53"/>
              <w:jc w:val="both"/>
              <w:rPr>
                <w:lang w:val="it-IT"/>
              </w:rPr>
            </w:pPr>
            <w:r w:rsidRPr="004416D1">
              <w:rPr>
                <w:lang w:val="it-IT"/>
              </w:rPr>
              <w:t>n....</w:t>
            </w:r>
          </w:p>
        </w:tc>
        <w:tc>
          <w:tcPr>
            <w:tcW w:w="487" w:type="dxa"/>
          </w:tcPr>
          <w:p w:rsidR="00921E61" w:rsidRPr="004416D1" w:rsidRDefault="00921E61" w:rsidP="00D20256">
            <w:pPr>
              <w:pStyle w:val="TableParagraph"/>
              <w:spacing w:before="68" w:line="252" w:lineRule="exact"/>
              <w:ind w:left="52"/>
              <w:jc w:val="both"/>
              <w:rPr>
                <w:lang w:val="it-IT"/>
              </w:rPr>
            </w:pPr>
            <w:r w:rsidRPr="004416D1">
              <w:rPr>
                <w:lang w:val="it-IT"/>
              </w:rPr>
              <w:t>n....</w:t>
            </w:r>
          </w:p>
        </w:tc>
        <w:tc>
          <w:tcPr>
            <w:tcW w:w="490" w:type="dxa"/>
          </w:tcPr>
          <w:p w:rsidR="00921E61" w:rsidRPr="004416D1" w:rsidRDefault="00921E61" w:rsidP="00D20256">
            <w:pPr>
              <w:pStyle w:val="TableParagraph"/>
              <w:spacing w:before="68" w:line="252" w:lineRule="exact"/>
              <w:ind w:left="52"/>
              <w:jc w:val="both"/>
              <w:rPr>
                <w:lang w:val="it-IT"/>
              </w:rPr>
            </w:pPr>
            <w:r w:rsidRPr="004416D1">
              <w:rPr>
                <w:lang w:val="it-IT"/>
              </w:rPr>
              <w:t>n....</w:t>
            </w:r>
          </w:p>
        </w:tc>
        <w:tc>
          <w:tcPr>
            <w:tcW w:w="487" w:type="dxa"/>
          </w:tcPr>
          <w:p w:rsidR="00921E61" w:rsidRPr="004416D1" w:rsidRDefault="00921E61" w:rsidP="00D20256">
            <w:pPr>
              <w:pStyle w:val="TableParagraph"/>
              <w:spacing w:before="68" w:line="252" w:lineRule="exact"/>
              <w:ind w:left="52"/>
              <w:jc w:val="both"/>
              <w:rPr>
                <w:lang w:val="it-IT"/>
              </w:rPr>
            </w:pPr>
            <w:r w:rsidRPr="004416D1">
              <w:rPr>
                <w:lang w:val="it-IT"/>
              </w:rPr>
              <w:t>n....</w:t>
            </w:r>
          </w:p>
        </w:tc>
        <w:tc>
          <w:tcPr>
            <w:tcW w:w="487" w:type="dxa"/>
          </w:tcPr>
          <w:p w:rsidR="00921E61" w:rsidRPr="004416D1" w:rsidRDefault="00921E61" w:rsidP="00D20256">
            <w:pPr>
              <w:pStyle w:val="TableParagraph"/>
              <w:spacing w:before="68" w:line="252" w:lineRule="exact"/>
              <w:ind w:left="52"/>
              <w:jc w:val="both"/>
              <w:rPr>
                <w:lang w:val="it-IT"/>
              </w:rPr>
            </w:pPr>
            <w:r w:rsidRPr="004416D1">
              <w:rPr>
                <w:lang w:val="it-IT"/>
              </w:rPr>
              <w:t>n....</w:t>
            </w:r>
          </w:p>
        </w:tc>
        <w:tc>
          <w:tcPr>
            <w:tcW w:w="490" w:type="dxa"/>
          </w:tcPr>
          <w:p w:rsidR="00921E61" w:rsidRPr="004416D1" w:rsidRDefault="00921E61" w:rsidP="00D20256">
            <w:pPr>
              <w:pStyle w:val="TableParagraph"/>
              <w:spacing w:before="68" w:line="252" w:lineRule="exact"/>
              <w:ind w:left="52"/>
              <w:jc w:val="both"/>
              <w:rPr>
                <w:lang w:val="it-IT"/>
              </w:rPr>
            </w:pPr>
            <w:r w:rsidRPr="004416D1">
              <w:rPr>
                <w:lang w:val="it-IT"/>
              </w:rPr>
              <w:t>n....</w:t>
            </w:r>
          </w:p>
        </w:tc>
        <w:tc>
          <w:tcPr>
            <w:tcW w:w="488" w:type="dxa"/>
          </w:tcPr>
          <w:p w:rsidR="00921E61" w:rsidRPr="004416D1" w:rsidRDefault="00921E61" w:rsidP="00D20256">
            <w:pPr>
              <w:pStyle w:val="TableParagraph"/>
              <w:spacing w:before="68" w:line="252" w:lineRule="exact"/>
              <w:ind w:left="52"/>
              <w:jc w:val="both"/>
              <w:rPr>
                <w:lang w:val="it-IT"/>
              </w:rPr>
            </w:pPr>
            <w:r w:rsidRPr="004416D1">
              <w:rPr>
                <w:lang w:val="it-IT"/>
              </w:rPr>
              <w:t>n....</w:t>
            </w:r>
          </w:p>
        </w:tc>
        <w:tc>
          <w:tcPr>
            <w:tcW w:w="487" w:type="dxa"/>
          </w:tcPr>
          <w:p w:rsidR="00921E61" w:rsidRPr="004416D1" w:rsidRDefault="00921E61" w:rsidP="00D20256">
            <w:pPr>
              <w:pStyle w:val="TableParagraph"/>
              <w:spacing w:before="68" w:line="252" w:lineRule="exact"/>
              <w:ind w:left="52"/>
              <w:jc w:val="both"/>
              <w:rPr>
                <w:lang w:val="it-IT"/>
              </w:rPr>
            </w:pPr>
            <w:r w:rsidRPr="004416D1">
              <w:rPr>
                <w:lang w:val="it-IT"/>
              </w:rPr>
              <w:t>n....</w:t>
            </w:r>
          </w:p>
        </w:tc>
        <w:tc>
          <w:tcPr>
            <w:tcW w:w="490" w:type="dxa"/>
          </w:tcPr>
          <w:p w:rsidR="00921E61" w:rsidRPr="004416D1" w:rsidRDefault="00921E61" w:rsidP="00D20256">
            <w:pPr>
              <w:pStyle w:val="TableParagraph"/>
              <w:spacing w:before="68" w:line="252" w:lineRule="exact"/>
              <w:ind w:left="52"/>
              <w:jc w:val="both"/>
              <w:rPr>
                <w:lang w:val="it-IT"/>
              </w:rPr>
            </w:pPr>
            <w:r w:rsidRPr="004416D1">
              <w:rPr>
                <w:lang w:val="it-IT"/>
              </w:rPr>
              <w:t>n....</w:t>
            </w:r>
          </w:p>
        </w:tc>
        <w:tc>
          <w:tcPr>
            <w:tcW w:w="487" w:type="dxa"/>
          </w:tcPr>
          <w:p w:rsidR="00921E61" w:rsidRPr="004416D1" w:rsidRDefault="00921E61" w:rsidP="00D20256">
            <w:pPr>
              <w:pStyle w:val="TableParagraph"/>
              <w:spacing w:before="68" w:line="252" w:lineRule="exact"/>
              <w:ind w:left="52"/>
              <w:jc w:val="both"/>
              <w:rPr>
                <w:lang w:val="it-IT"/>
              </w:rPr>
            </w:pPr>
            <w:r w:rsidRPr="004416D1">
              <w:rPr>
                <w:lang w:val="it-IT"/>
              </w:rPr>
              <w:t>n....</w:t>
            </w:r>
          </w:p>
        </w:tc>
      </w:tr>
      <w:tr w:rsidR="00921E61" w:rsidRPr="004416D1" w:rsidTr="004712A3">
        <w:trPr>
          <w:trHeight w:val="340"/>
        </w:trPr>
        <w:tc>
          <w:tcPr>
            <w:tcW w:w="4799" w:type="dxa"/>
          </w:tcPr>
          <w:p w:rsidR="00921E61" w:rsidRPr="004416D1" w:rsidRDefault="00921E61" w:rsidP="00D20256">
            <w:pPr>
              <w:pStyle w:val="TableParagraph"/>
              <w:spacing w:before="32"/>
              <w:ind w:left="52"/>
              <w:jc w:val="both"/>
              <w:rPr>
                <w:lang w:val="it-IT"/>
              </w:rPr>
            </w:pPr>
            <w:r w:rsidRPr="004416D1">
              <w:rPr>
                <w:lang w:val="it-IT"/>
              </w:rPr>
              <w:t>È facilmente visibile in funzione alla distanza</w:t>
            </w: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8"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8"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r>
      <w:tr w:rsidR="00921E61" w:rsidRPr="004416D1" w:rsidTr="004712A3">
        <w:trPr>
          <w:trHeight w:val="520"/>
        </w:trPr>
        <w:tc>
          <w:tcPr>
            <w:tcW w:w="4799" w:type="dxa"/>
          </w:tcPr>
          <w:p w:rsidR="00921E61" w:rsidRPr="004416D1" w:rsidRDefault="00921E61" w:rsidP="00D20256">
            <w:pPr>
              <w:pStyle w:val="TableParagraph"/>
              <w:spacing w:line="265" w:lineRule="exact"/>
              <w:ind w:left="52"/>
              <w:jc w:val="both"/>
              <w:rPr>
                <w:lang w:val="it-IT"/>
              </w:rPr>
            </w:pPr>
            <w:r w:rsidRPr="004416D1">
              <w:rPr>
                <w:lang w:val="it-IT"/>
              </w:rPr>
              <w:t>Presenza di oggetti/arredi che compromettono</w:t>
            </w:r>
          </w:p>
          <w:p w:rsidR="00921E61" w:rsidRPr="004416D1" w:rsidRDefault="00921E61" w:rsidP="00D20256">
            <w:pPr>
              <w:pStyle w:val="TableParagraph"/>
              <w:spacing w:line="252" w:lineRule="exact"/>
              <w:ind w:left="52"/>
              <w:jc w:val="both"/>
              <w:rPr>
                <w:lang w:val="it-IT"/>
              </w:rPr>
            </w:pPr>
            <w:r w:rsidRPr="004416D1">
              <w:rPr>
                <w:lang w:val="it-IT"/>
              </w:rPr>
              <w:t>visibilità</w:t>
            </w: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8"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8"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r>
      <w:tr w:rsidR="00921E61" w:rsidRPr="004416D1" w:rsidTr="004712A3">
        <w:trPr>
          <w:trHeight w:val="340"/>
        </w:trPr>
        <w:tc>
          <w:tcPr>
            <w:tcW w:w="4799" w:type="dxa"/>
          </w:tcPr>
          <w:p w:rsidR="00921E61" w:rsidRPr="004416D1" w:rsidRDefault="00921E61" w:rsidP="00D20256">
            <w:pPr>
              <w:pStyle w:val="TableParagraph"/>
              <w:spacing w:before="32"/>
              <w:ind w:left="52"/>
              <w:jc w:val="both"/>
              <w:rPr>
                <w:lang w:val="it-IT"/>
              </w:rPr>
            </w:pPr>
            <w:r w:rsidRPr="004416D1">
              <w:rPr>
                <w:lang w:val="it-IT"/>
              </w:rPr>
              <w:t>Risulta a bandiera ed è corretta</w:t>
            </w: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8"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8"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r>
      <w:tr w:rsidR="00921E61" w:rsidRPr="004416D1" w:rsidTr="004712A3">
        <w:trPr>
          <w:trHeight w:val="340"/>
        </w:trPr>
        <w:tc>
          <w:tcPr>
            <w:tcW w:w="4799" w:type="dxa"/>
          </w:tcPr>
          <w:p w:rsidR="00921E61" w:rsidRPr="004416D1" w:rsidRDefault="00921E61" w:rsidP="00D20256">
            <w:pPr>
              <w:pStyle w:val="TableParagraph"/>
              <w:spacing w:before="32"/>
              <w:ind w:left="52"/>
              <w:jc w:val="both"/>
              <w:rPr>
                <w:lang w:val="it-IT"/>
              </w:rPr>
            </w:pPr>
            <w:r w:rsidRPr="004416D1">
              <w:rPr>
                <w:lang w:val="it-IT"/>
              </w:rPr>
              <w:t>Risulta a bandiera ed è errata</w:t>
            </w: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8"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8"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r>
      <w:tr w:rsidR="00921E61" w:rsidRPr="004416D1" w:rsidTr="004712A3">
        <w:trPr>
          <w:trHeight w:val="320"/>
        </w:trPr>
        <w:tc>
          <w:tcPr>
            <w:tcW w:w="4799" w:type="dxa"/>
          </w:tcPr>
          <w:p w:rsidR="00921E61" w:rsidRPr="004416D1" w:rsidRDefault="00921E61" w:rsidP="00D20256">
            <w:pPr>
              <w:pStyle w:val="TableParagraph"/>
              <w:spacing w:before="32"/>
              <w:ind w:left="52"/>
              <w:jc w:val="both"/>
              <w:rPr>
                <w:lang w:val="it-IT"/>
              </w:rPr>
            </w:pPr>
            <w:r w:rsidRPr="004416D1">
              <w:rPr>
                <w:lang w:val="it-IT"/>
              </w:rPr>
              <w:t>Risulta a parete ed è corretta</w:t>
            </w: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8"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8"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r>
      <w:tr w:rsidR="00921E61" w:rsidRPr="004416D1" w:rsidTr="004712A3">
        <w:trPr>
          <w:trHeight w:val="340"/>
        </w:trPr>
        <w:tc>
          <w:tcPr>
            <w:tcW w:w="4799" w:type="dxa"/>
          </w:tcPr>
          <w:p w:rsidR="00921E61" w:rsidRPr="004416D1" w:rsidRDefault="00921E61" w:rsidP="00D20256">
            <w:pPr>
              <w:pStyle w:val="TableParagraph"/>
              <w:spacing w:before="32"/>
              <w:ind w:left="52"/>
              <w:jc w:val="both"/>
              <w:rPr>
                <w:lang w:val="it-IT"/>
              </w:rPr>
            </w:pPr>
            <w:r w:rsidRPr="004416D1">
              <w:rPr>
                <w:lang w:val="it-IT"/>
              </w:rPr>
              <w:t>Risulta a parete ed è errata</w:t>
            </w: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8"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8"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c>
          <w:tcPr>
            <w:tcW w:w="490" w:type="dxa"/>
          </w:tcPr>
          <w:p w:rsidR="00921E61" w:rsidRPr="004416D1" w:rsidRDefault="00921E61" w:rsidP="00D20256">
            <w:pPr>
              <w:pStyle w:val="TableParagraph"/>
              <w:jc w:val="both"/>
              <w:rPr>
                <w:rFonts w:ascii="Times New Roman"/>
                <w:lang w:val="it-IT"/>
              </w:rPr>
            </w:pPr>
          </w:p>
        </w:tc>
        <w:tc>
          <w:tcPr>
            <w:tcW w:w="487" w:type="dxa"/>
          </w:tcPr>
          <w:p w:rsidR="00921E61" w:rsidRPr="004416D1" w:rsidRDefault="00921E61" w:rsidP="00D20256">
            <w:pPr>
              <w:pStyle w:val="TableParagraph"/>
              <w:jc w:val="both"/>
              <w:rPr>
                <w:rFonts w:ascii="Times New Roman"/>
                <w:lang w:val="it-IT"/>
              </w:rPr>
            </w:pPr>
          </w:p>
        </w:tc>
      </w:tr>
    </w:tbl>
    <w:p w:rsidR="00BD7A24" w:rsidRDefault="00BD7A24" w:rsidP="00D20256">
      <w:pPr>
        <w:spacing w:line="265" w:lineRule="exact"/>
        <w:ind w:left="103"/>
        <w:jc w:val="both"/>
        <w:rPr>
          <w:rFonts w:ascii="Calibri"/>
          <w:sz w:val="22"/>
        </w:rPr>
      </w:pPr>
    </w:p>
    <w:p w:rsidR="00BD7A24" w:rsidRDefault="00BD7A24" w:rsidP="00D20256">
      <w:pPr>
        <w:spacing w:line="265" w:lineRule="exact"/>
        <w:ind w:left="103"/>
        <w:jc w:val="both"/>
        <w:rPr>
          <w:rFonts w:ascii="Calibri"/>
        </w:rPr>
      </w:pPr>
      <w:r>
        <w:rPr>
          <w:rFonts w:ascii="Calibri"/>
          <w:sz w:val="22"/>
        </w:rPr>
        <w:t>NOTE:</w:t>
      </w:r>
    </w:p>
    <w:p w:rsidR="00BD617C" w:rsidRPr="00944AF3" w:rsidRDefault="00BD617C" w:rsidP="00D20256">
      <w:pPr>
        <w:pStyle w:val="Corpotesto"/>
        <w:spacing w:before="9"/>
        <w:jc w:val="both"/>
      </w:pPr>
    </w:p>
    <w:sectPr w:rsidR="00BD617C" w:rsidRPr="00944AF3" w:rsidSect="00BD7A24">
      <w:pgSz w:w="16840" w:h="11910" w:orient="landscape"/>
      <w:pgMar w:top="560" w:right="380" w:bottom="280" w:left="50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7FBE" w:rsidRDefault="005D7FBE">
      <w:r>
        <w:separator/>
      </w:r>
    </w:p>
  </w:endnote>
  <w:endnote w:type="continuationSeparator" w:id="0">
    <w:p w:rsidR="005D7FBE" w:rsidRDefault="005D7F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7FBE" w:rsidRDefault="005D7FBE">
      <w:r>
        <w:separator/>
      </w:r>
    </w:p>
  </w:footnote>
  <w:footnote w:type="continuationSeparator" w:id="0">
    <w:p w:rsidR="005D7FBE" w:rsidRDefault="005D7FB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02"/>
    <w:multiLevelType w:val="multilevel"/>
    <w:tmpl w:val="00000885"/>
    <w:lvl w:ilvl="0">
      <w:start w:val="1"/>
      <w:numFmt w:val="upperLetter"/>
      <w:lvlText w:val="%1)"/>
      <w:lvlJc w:val="left"/>
      <w:pPr>
        <w:ind w:left="378" w:hanging="243"/>
      </w:pPr>
      <w:rPr>
        <w:rFonts w:ascii="Calibri" w:hAnsi="Calibri" w:cs="Calibri"/>
        <w:b w:val="0"/>
        <w:bCs w:val="0"/>
        <w:w w:val="99"/>
        <w:sz w:val="22"/>
        <w:szCs w:val="22"/>
      </w:rPr>
    </w:lvl>
    <w:lvl w:ilvl="1">
      <w:numFmt w:val="bullet"/>
      <w:lvlText w:val="•"/>
      <w:lvlJc w:val="left"/>
      <w:pPr>
        <w:ind w:left="1134" w:hanging="243"/>
      </w:pPr>
    </w:lvl>
    <w:lvl w:ilvl="2">
      <w:numFmt w:val="bullet"/>
      <w:lvlText w:val="•"/>
      <w:lvlJc w:val="left"/>
      <w:pPr>
        <w:ind w:left="1889" w:hanging="243"/>
      </w:pPr>
    </w:lvl>
    <w:lvl w:ilvl="3">
      <w:numFmt w:val="bullet"/>
      <w:lvlText w:val="•"/>
      <w:lvlJc w:val="left"/>
      <w:pPr>
        <w:ind w:left="2644" w:hanging="243"/>
      </w:pPr>
    </w:lvl>
    <w:lvl w:ilvl="4">
      <w:numFmt w:val="bullet"/>
      <w:lvlText w:val="•"/>
      <w:lvlJc w:val="left"/>
      <w:pPr>
        <w:ind w:left="3399" w:hanging="243"/>
      </w:pPr>
    </w:lvl>
    <w:lvl w:ilvl="5">
      <w:numFmt w:val="bullet"/>
      <w:lvlText w:val="•"/>
      <w:lvlJc w:val="left"/>
      <w:pPr>
        <w:ind w:left="4154" w:hanging="243"/>
      </w:pPr>
    </w:lvl>
    <w:lvl w:ilvl="6">
      <w:numFmt w:val="bullet"/>
      <w:lvlText w:val="•"/>
      <w:lvlJc w:val="left"/>
      <w:pPr>
        <w:ind w:left="4908" w:hanging="243"/>
      </w:pPr>
    </w:lvl>
    <w:lvl w:ilvl="7">
      <w:numFmt w:val="bullet"/>
      <w:lvlText w:val="•"/>
      <w:lvlJc w:val="left"/>
      <w:pPr>
        <w:ind w:left="5663" w:hanging="243"/>
      </w:pPr>
    </w:lvl>
    <w:lvl w:ilvl="8">
      <w:numFmt w:val="bullet"/>
      <w:lvlText w:val="•"/>
      <w:lvlJc w:val="left"/>
      <w:pPr>
        <w:ind w:left="6418" w:hanging="243"/>
      </w:pPr>
    </w:lvl>
  </w:abstractNum>
  <w:abstractNum w:abstractNumId="1" w15:restartNumberingAfterBreak="0">
    <w:nsid w:val="00000403"/>
    <w:multiLevelType w:val="multilevel"/>
    <w:tmpl w:val="00000886"/>
    <w:lvl w:ilvl="0">
      <w:start w:val="1"/>
      <w:numFmt w:val="upperLetter"/>
      <w:lvlText w:val="%1)"/>
      <w:lvlJc w:val="left"/>
      <w:pPr>
        <w:ind w:left="378" w:hanging="243"/>
      </w:pPr>
      <w:rPr>
        <w:rFonts w:ascii="Calibri" w:hAnsi="Calibri" w:cs="Calibri"/>
        <w:b w:val="0"/>
        <w:bCs w:val="0"/>
        <w:w w:val="99"/>
        <w:sz w:val="22"/>
        <w:szCs w:val="22"/>
      </w:rPr>
    </w:lvl>
    <w:lvl w:ilvl="1">
      <w:numFmt w:val="bullet"/>
      <w:lvlText w:val="•"/>
      <w:lvlJc w:val="left"/>
      <w:pPr>
        <w:ind w:left="1134" w:hanging="243"/>
      </w:pPr>
    </w:lvl>
    <w:lvl w:ilvl="2">
      <w:numFmt w:val="bullet"/>
      <w:lvlText w:val="•"/>
      <w:lvlJc w:val="left"/>
      <w:pPr>
        <w:ind w:left="1889" w:hanging="243"/>
      </w:pPr>
    </w:lvl>
    <w:lvl w:ilvl="3">
      <w:numFmt w:val="bullet"/>
      <w:lvlText w:val="•"/>
      <w:lvlJc w:val="left"/>
      <w:pPr>
        <w:ind w:left="2644" w:hanging="243"/>
      </w:pPr>
    </w:lvl>
    <w:lvl w:ilvl="4">
      <w:numFmt w:val="bullet"/>
      <w:lvlText w:val="•"/>
      <w:lvlJc w:val="left"/>
      <w:pPr>
        <w:ind w:left="3399" w:hanging="243"/>
      </w:pPr>
    </w:lvl>
    <w:lvl w:ilvl="5">
      <w:numFmt w:val="bullet"/>
      <w:lvlText w:val="•"/>
      <w:lvlJc w:val="left"/>
      <w:pPr>
        <w:ind w:left="4154" w:hanging="243"/>
      </w:pPr>
    </w:lvl>
    <w:lvl w:ilvl="6">
      <w:numFmt w:val="bullet"/>
      <w:lvlText w:val="•"/>
      <w:lvlJc w:val="left"/>
      <w:pPr>
        <w:ind w:left="4908" w:hanging="243"/>
      </w:pPr>
    </w:lvl>
    <w:lvl w:ilvl="7">
      <w:numFmt w:val="bullet"/>
      <w:lvlText w:val="•"/>
      <w:lvlJc w:val="left"/>
      <w:pPr>
        <w:ind w:left="5663" w:hanging="243"/>
      </w:pPr>
    </w:lvl>
    <w:lvl w:ilvl="8">
      <w:numFmt w:val="bullet"/>
      <w:lvlText w:val="•"/>
      <w:lvlJc w:val="left"/>
      <w:pPr>
        <w:ind w:left="6418" w:hanging="243"/>
      </w:pPr>
    </w:lvl>
  </w:abstractNum>
  <w:abstractNum w:abstractNumId="2" w15:restartNumberingAfterBreak="0">
    <w:nsid w:val="00000404"/>
    <w:multiLevelType w:val="multilevel"/>
    <w:tmpl w:val="00000887"/>
    <w:lvl w:ilvl="0">
      <w:start w:val="1"/>
      <w:numFmt w:val="upperLetter"/>
      <w:lvlText w:val="%1)"/>
      <w:lvlJc w:val="left"/>
      <w:pPr>
        <w:ind w:left="378" w:hanging="243"/>
      </w:pPr>
      <w:rPr>
        <w:rFonts w:ascii="Calibri" w:hAnsi="Calibri" w:cs="Calibri"/>
        <w:b w:val="0"/>
        <w:bCs w:val="0"/>
        <w:w w:val="99"/>
        <w:sz w:val="22"/>
        <w:szCs w:val="22"/>
      </w:rPr>
    </w:lvl>
    <w:lvl w:ilvl="1">
      <w:numFmt w:val="bullet"/>
      <w:lvlText w:val="•"/>
      <w:lvlJc w:val="left"/>
      <w:pPr>
        <w:ind w:left="1134" w:hanging="243"/>
      </w:pPr>
    </w:lvl>
    <w:lvl w:ilvl="2">
      <w:numFmt w:val="bullet"/>
      <w:lvlText w:val="•"/>
      <w:lvlJc w:val="left"/>
      <w:pPr>
        <w:ind w:left="1889" w:hanging="243"/>
      </w:pPr>
    </w:lvl>
    <w:lvl w:ilvl="3">
      <w:numFmt w:val="bullet"/>
      <w:lvlText w:val="•"/>
      <w:lvlJc w:val="left"/>
      <w:pPr>
        <w:ind w:left="2644" w:hanging="243"/>
      </w:pPr>
    </w:lvl>
    <w:lvl w:ilvl="4">
      <w:numFmt w:val="bullet"/>
      <w:lvlText w:val="•"/>
      <w:lvlJc w:val="left"/>
      <w:pPr>
        <w:ind w:left="3399" w:hanging="243"/>
      </w:pPr>
    </w:lvl>
    <w:lvl w:ilvl="5">
      <w:numFmt w:val="bullet"/>
      <w:lvlText w:val="•"/>
      <w:lvlJc w:val="left"/>
      <w:pPr>
        <w:ind w:left="4154" w:hanging="243"/>
      </w:pPr>
    </w:lvl>
    <w:lvl w:ilvl="6">
      <w:numFmt w:val="bullet"/>
      <w:lvlText w:val="•"/>
      <w:lvlJc w:val="left"/>
      <w:pPr>
        <w:ind w:left="4908" w:hanging="243"/>
      </w:pPr>
    </w:lvl>
    <w:lvl w:ilvl="7">
      <w:numFmt w:val="bullet"/>
      <w:lvlText w:val="•"/>
      <w:lvlJc w:val="left"/>
      <w:pPr>
        <w:ind w:left="5663" w:hanging="243"/>
      </w:pPr>
    </w:lvl>
    <w:lvl w:ilvl="8">
      <w:numFmt w:val="bullet"/>
      <w:lvlText w:val="•"/>
      <w:lvlJc w:val="left"/>
      <w:pPr>
        <w:ind w:left="6418" w:hanging="243"/>
      </w:pPr>
    </w:lvl>
  </w:abstractNum>
  <w:abstractNum w:abstractNumId="3" w15:restartNumberingAfterBreak="0">
    <w:nsid w:val="00000405"/>
    <w:multiLevelType w:val="multilevel"/>
    <w:tmpl w:val="00000888"/>
    <w:lvl w:ilvl="0">
      <w:start w:val="1"/>
      <w:numFmt w:val="upperLetter"/>
      <w:lvlText w:val="%1)"/>
      <w:lvlJc w:val="left"/>
      <w:pPr>
        <w:ind w:left="378" w:hanging="243"/>
      </w:pPr>
      <w:rPr>
        <w:rFonts w:ascii="Calibri" w:hAnsi="Calibri" w:cs="Calibri"/>
        <w:b w:val="0"/>
        <w:bCs w:val="0"/>
        <w:w w:val="99"/>
        <w:sz w:val="22"/>
        <w:szCs w:val="22"/>
      </w:rPr>
    </w:lvl>
    <w:lvl w:ilvl="1">
      <w:numFmt w:val="bullet"/>
      <w:lvlText w:val="•"/>
      <w:lvlJc w:val="left"/>
      <w:pPr>
        <w:ind w:left="1134" w:hanging="243"/>
      </w:pPr>
    </w:lvl>
    <w:lvl w:ilvl="2">
      <w:numFmt w:val="bullet"/>
      <w:lvlText w:val="•"/>
      <w:lvlJc w:val="left"/>
      <w:pPr>
        <w:ind w:left="1889" w:hanging="243"/>
      </w:pPr>
    </w:lvl>
    <w:lvl w:ilvl="3">
      <w:numFmt w:val="bullet"/>
      <w:lvlText w:val="•"/>
      <w:lvlJc w:val="left"/>
      <w:pPr>
        <w:ind w:left="2644" w:hanging="243"/>
      </w:pPr>
    </w:lvl>
    <w:lvl w:ilvl="4">
      <w:numFmt w:val="bullet"/>
      <w:lvlText w:val="•"/>
      <w:lvlJc w:val="left"/>
      <w:pPr>
        <w:ind w:left="3399" w:hanging="243"/>
      </w:pPr>
    </w:lvl>
    <w:lvl w:ilvl="5">
      <w:numFmt w:val="bullet"/>
      <w:lvlText w:val="•"/>
      <w:lvlJc w:val="left"/>
      <w:pPr>
        <w:ind w:left="4154" w:hanging="243"/>
      </w:pPr>
    </w:lvl>
    <w:lvl w:ilvl="6">
      <w:numFmt w:val="bullet"/>
      <w:lvlText w:val="•"/>
      <w:lvlJc w:val="left"/>
      <w:pPr>
        <w:ind w:left="4908" w:hanging="243"/>
      </w:pPr>
    </w:lvl>
    <w:lvl w:ilvl="7">
      <w:numFmt w:val="bullet"/>
      <w:lvlText w:val="•"/>
      <w:lvlJc w:val="left"/>
      <w:pPr>
        <w:ind w:left="5663" w:hanging="243"/>
      </w:pPr>
    </w:lvl>
    <w:lvl w:ilvl="8">
      <w:numFmt w:val="bullet"/>
      <w:lvlText w:val="•"/>
      <w:lvlJc w:val="left"/>
      <w:pPr>
        <w:ind w:left="6418" w:hanging="243"/>
      </w:pPr>
    </w:lvl>
  </w:abstractNum>
  <w:abstractNum w:abstractNumId="4" w15:restartNumberingAfterBreak="0">
    <w:nsid w:val="00000406"/>
    <w:multiLevelType w:val="multilevel"/>
    <w:tmpl w:val="00000889"/>
    <w:lvl w:ilvl="0">
      <w:start w:val="1"/>
      <w:numFmt w:val="upperLetter"/>
      <w:lvlText w:val="%1)"/>
      <w:lvlJc w:val="left"/>
      <w:pPr>
        <w:ind w:left="380" w:hanging="244"/>
      </w:pPr>
      <w:rPr>
        <w:rFonts w:ascii="Calibri" w:hAnsi="Calibri" w:cs="Calibri"/>
        <w:b w:val="0"/>
        <w:bCs w:val="0"/>
        <w:w w:val="99"/>
        <w:sz w:val="22"/>
        <w:szCs w:val="22"/>
      </w:rPr>
    </w:lvl>
    <w:lvl w:ilvl="1">
      <w:numFmt w:val="bullet"/>
      <w:lvlText w:val="•"/>
      <w:lvlJc w:val="left"/>
      <w:pPr>
        <w:ind w:left="1134" w:hanging="244"/>
      </w:pPr>
    </w:lvl>
    <w:lvl w:ilvl="2">
      <w:numFmt w:val="bullet"/>
      <w:lvlText w:val="•"/>
      <w:lvlJc w:val="left"/>
      <w:pPr>
        <w:ind w:left="1889" w:hanging="244"/>
      </w:pPr>
    </w:lvl>
    <w:lvl w:ilvl="3">
      <w:numFmt w:val="bullet"/>
      <w:lvlText w:val="•"/>
      <w:lvlJc w:val="left"/>
      <w:pPr>
        <w:ind w:left="2644" w:hanging="244"/>
      </w:pPr>
    </w:lvl>
    <w:lvl w:ilvl="4">
      <w:numFmt w:val="bullet"/>
      <w:lvlText w:val="•"/>
      <w:lvlJc w:val="left"/>
      <w:pPr>
        <w:ind w:left="3399" w:hanging="244"/>
      </w:pPr>
    </w:lvl>
    <w:lvl w:ilvl="5">
      <w:numFmt w:val="bullet"/>
      <w:lvlText w:val="•"/>
      <w:lvlJc w:val="left"/>
      <w:pPr>
        <w:ind w:left="4154" w:hanging="244"/>
      </w:pPr>
    </w:lvl>
    <w:lvl w:ilvl="6">
      <w:numFmt w:val="bullet"/>
      <w:lvlText w:val="•"/>
      <w:lvlJc w:val="left"/>
      <w:pPr>
        <w:ind w:left="4908" w:hanging="244"/>
      </w:pPr>
    </w:lvl>
    <w:lvl w:ilvl="7">
      <w:numFmt w:val="bullet"/>
      <w:lvlText w:val="•"/>
      <w:lvlJc w:val="left"/>
      <w:pPr>
        <w:ind w:left="5663" w:hanging="244"/>
      </w:pPr>
    </w:lvl>
    <w:lvl w:ilvl="8">
      <w:numFmt w:val="bullet"/>
      <w:lvlText w:val="•"/>
      <w:lvlJc w:val="left"/>
      <w:pPr>
        <w:ind w:left="6418" w:hanging="244"/>
      </w:pPr>
    </w:lvl>
  </w:abstractNum>
  <w:abstractNum w:abstractNumId="5" w15:restartNumberingAfterBreak="0">
    <w:nsid w:val="00000407"/>
    <w:multiLevelType w:val="multilevel"/>
    <w:tmpl w:val="0000088A"/>
    <w:lvl w:ilvl="0">
      <w:start w:val="1"/>
      <w:numFmt w:val="upperLetter"/>
      <w:lvlText w:val="%1)"/>
      <w:lvlJc w:val="left"/>
      <w:pPr>
        <w:ind w:left="378" w:hanging="243"/>
      </w:pPr>
      <w:rPr>
        <w:rFonts w:ascii="Calibri" w:hAnsi="Calibri" w:cs="Calibri"/>
        <w:b w:val="0"/>
        <w:bCs w:val="0"/>
        <w:w w:val="99"/>
        <w:sz w:val="22"/>
        <w:szCs w:val="22"/>
      </w:rPr>
    </w:lvl>
    <w:lvl w:ilvl="1">
      <w:numFmt w:val="bullet"/>
      <w:lvlText w:val="•"/>
      <w:lvlJc w:val="left"/>
      <w:pPr>
        <w:ind w:left="1134" w:hanging="243"/>
      </w:pPr>
    </w:lvl>
    <w:lvl w:ilvl="2">
      <w:numFmt w:val="bullet"/>
      <w:lvlText w:val="•"/>
      <w:lvlJc w:val="left"/>
      <w:pPr>
        <w:ind w:left="1889" w:hanging="243"/>
      </w:pPr>
    </w:lvl>
    <w:lvl w:ilvl="3">
      <w:numFmt w:val="bullet"/>
      <w:lvlText w:val="•"/>
      <w:lvlJc w:val="left"/>
      <w:pPr>
        <w:ind w:left="2644" w:hanging="243"/>
      </w:pPr>
    </w:lvl>
    <w:lvl w:ilvl="4">
      <w:numFmt w:val="bullet"/>
      <w:lvlText w:val="•"/>
      <w:lvlJc w:val="left"/>
      <w:pPr>
        <w:ind w:left="3399" w:hanging="243"/>
      </w:pPr>
    </w:lvl>
    <w:lvl w:ilvl="5">
      <w:numFmt w:val="bullet"/>
      <w:lvlText w:val="•"/>
      <w:lvlJc w:val="left"/>
      <w:pPr>
        <w:ind w:left="4154" w:hanging="243"/>
      </w:pPr>
    </w:lvl>
    <w:lvl w:ilvl="6">
      <w:numFmt w:val="bullet"/>
      <w:lvlText w:val="•"/>
      <w:lvlJc w:val="left"/>
      <w:pPr>
        <w:ind w:left="4908" w:hanging="243"/>
      </w:pPr>
    </w:lvl>
    <w:lvl w:ilvl="7">
      <w:numFmt w:val="bullet"/>
      <w:lvlText w:val="•"/>
      <w:lvlJc w:val="left"/>
      <w:pPr>
        <w:ind w:left="5663" w:hanging="243"/>
      </w:pPr>
    </w:lvl>
    <w:lvl w:ilvl="8">
      <w:numFmt w:val="bullet"/>
      <w:lvlText w:val="•"/>
      <w:lvlJc w:val="left"/>
      <w:pPr>
        <w:ind w:left="6418" w:hanging="243"/>
      </w:pPr>
    </w:lvl>
  </w:abstractNum>
  <w:abstractNum w:abstractNumId="6" w15:restartNumberingAfterBreak="0">
    <w:nsid w:val="00000408"/>
    <w:multiLevelType w:val="multilevel"/>
    <w:tmpl w:val="0000088B"/>
    <w:lvl w:ilvl="0">
      <w:start w:val="1"/>
      <w:numFmt w:val="upperLetter"/>
      <w:lvlText w:val="%1)"/>
      <w:lvlJc w:val="left"/>
      <w:pPr>
        <w:ind w:left="380" w:hanging="244"/>
      </w:pPr>
      <w:rPr>
        <w:rFonts w:ascii="Calibri" w:hAnsi="Calibri" w:cs="Calibri"/>
        <w:b w:val="0"/>
        <w:bCs w:val="0"/>
        <w:w w:val="99"/>
        <w:sz w:val="22"/>
        <w:szCs w:val="22"/>
      </w:rPr>
    </w:lvl>
    <w:lvl w:ilvl="1">
      <w:numFmt w:val="bullet"/>
      <w:lvlText w:val="•"/>
      <w:lvlJc w:val="left"/>
      <w:pPr>
        <w:ind w:left="1134" w:hanging="244"/>
      </w:pPr>
    </w:lvl>
    <w:lvl w:ilvl="2">
      <w:numFmt w:val="bullet"/>
      <w:lvlText w:val="•"/>
      <w:lvlJc w:val="left"/>
      <w:pPr>
        <w:ind w:left="1889" w:hanging="244"/>
      </w:pPr>
    </w:lvl>
    <w:lvl w:ilvl="3">
      <w:numFmt w:val="bullet"/>
      <w:lvlText w:val="•"/>
      <w:lvlJc w:val="left"/>
      <w:pPr>
        <w:ind w:left="2644" w:hanging="244"/>
      </w:pPr>
    </w:lvl>
    <w:lvl w:ilvl="4">
      <w:numFmt w:val="bullet"/>
      <w:lvlText w:val="•"/>
      <w:lvlJc w:val="left"/>
      <w:pPr>
        <w:ind w:left="3399" w:hanging="244"/>
      </w:pPr>
    </w:lvl>
    <w:lvl w:ilvl="5">
      <w:numFmt w:val="bullet"/>
      <w:lvlText w:val="•"/>
      <w:lvlJc w:val="left"/>
      <w:pPr>
        <w:ind w:left="4154" w:hanging="244"/>
      </w:pPr>
    </w:lvl>
    <w:lvl w:ilvl="6">
      <w:numFmt w:val="bullet"/>
      <w:lvlText w:val="•"/>
      <w:lvlJc w:val="left"/>
      <w:pPr>
        <w:ind w:left="4908" w:hanging="244"/>
      </w:pPr>
    </w:lvl>
    <w:lvl w:ilvl="7">
      <w:numFmt w:val="bullet"/>
      <w:lvlText w:val="•"/>
      <w:lvlJc w:val="left"/>
      <w:pPr>
        <w:ind w:left="5663" w:hanging="244"/>
      </w:pPr>
    </w:lvl>
    <w:lvl w:ilvl="8">
      <w:numFmt w:val="bullet"/>
      <w:lvlText w:val="•"/>
      <w:lvlJc w:val="left"/>
      <w:pPr>
        <w:ind w:left="6418" w:hanging="244"/>
      </w:pPr>
    </w:lvl>
  </w:abstractNum>
  <w:abstractNum w:abstractNumId="7" w15:restartNumberingAfterBreak="0">
    <w:nsid w:val="00000409"/>
    <w:multiLevelType w:val="multilevel"/>
    <w:tmpl w:val="0000088C"/>
    <w:lvl w:ilvl="0">
      <w:start w:val="1"/>
      <w:numFmt w:val="upperLetter"/>
      <w:lvlText w:val="%1)"/>
      <w:lvlJc w:val="left"/>
      <w:pPr>
        <w:ind w:left="378" w:hanging="243"/>
      </w:pPr>
      <w:rPr>
        <w:rFonts w:ascii="Calibri" w:hAnsi="Calibri" w:cs="Calibri"/>
        <w:b w:val="0"/>
        <w:bCs w:val="0"/>
        <w:w w:val="99"/>
        <w:sz w:val="22"/>
        <w:szCs w:val="22"/>
      </w:rPr>
    </w:lvl>
    <w:lvl w:ilvl="1">
      <w:numFmt w:val="bullet"/>
      <w:lvlText w:val="•"/>
      <w:lvlJc w:val="left"/>
      <w:pPr>
        <w:ind w:left="1134" w:hanging="243"/>
      </w:pPr>
    </w:lvl>
    <w:lvl w:ilvl="2">
      <w:numFmt w:val="bullet"/>
      <w:lvlText w:val="•"/>
      <w:lvlJc w:val="left"/>
      <w:pPr>
        <w:ind w:left="1889" w:hanging="243"/>
      </w:pPr>
    </w:lvl>
    <w:lvl w:ilvl="3">
      <w:numFmt w:val="bullet"/>
      <w:lvlText w:val="•"/>
      <w:lvlJc w:val="left"/>
      <w:pPr>
        <w:ind w:left="2644" w:hanging="243"/>
      </w:pPr>
    </w:lvl>
    <w:lvl w:ilvl="4">
      <w:numFmt w:val="bullet"/>
      <w:lvlText w:val="•"/>
      <w:lvlJc w:val="left"/>
      <w:pPr>
        <w:ind w:left="3399" w:hanging="243"/>
      </w:pPr>
    </w:lvl>
    <w:lvl w:ilvl="5">
      <w:numFmt w:val="bullet"/>
      <w:lvlText w:val="•"/>
      <w:lvlJc w:val="left"/>
      <w:pPr>
        <w:ind w:left="4154" w:hanging="243"/>
      </w:pPr>
    </w:lvl>
    <w:lvl w:ilvl="6">
      <w:numFmt w:val="bullet"/>
      <w:lvlText w:val="•"/>
      <w:lvlJc w:val="left"/>
      <w:pPr>
        <w:ind w:left="4908" w:hanging="243"/>
      </w:pPr>
    </w:lvl>
    <w:lvl w:ilvl="7">
      <w:numFmt w:val="bullet"/>
      <w:lvlText w:val="•"/>
      <w:lvlJc w:val="left"/>
      <w:pPr>
        <w:ind w:left="5663" w:hanging="243"/>
      </w:pPr>
    </w:lvl>
    <w:lvl w:ilvl="8">
      <w:numFmt w:val="bullet"/>
      <w:lvlText w:val="•"/>
      <w:lvlJc w:val="left"/>
      <w:pPr>
        <w:ind w:left="6418" w:hanging="243"/>
      </w:pPr>
    </w:lvl>
  </w:abstractNum>
  <w:abstractNum w:abstractNumId="8" w15:restartNumberingAfterBreak="0">
    <w:nsid w:val="0000040A"/>
    <w:multiLevelType w:val="multilevel"/>
    <w:tmpl w:val="0000088D"/>
    <w:lvl w:ilvl="0">
      <w:start w:val="1"/>
      <w:numFmt w:val="upperLetter"/>
      <w:lvlText w:val="%1)"/>
      <w:lvlJc w:val="left"/>
      <w:pPr>
        <w:ind w:left="378" w:hanging="243"/>
      </w:pPr>
      <w:rPr>
        <w:rFonts w:ascii="Calibri" w:hAnsi="Calibri" w:cs="Calibri"/>
        <w:b w:val="0"/>
        <w:bCs w:val="0"/>
        <w:w w:val="99"/>
        <w:sz w:val="22"/>
        <w:szCs w:val="22"/>
      </w:rPr>
    </w:lvl>
    <w:lvl w:ilvl="1">
      <w:numFmt w:val="bullet"/>
      <w:lvlText w:val="•"/>
      <w:lvlJc w:val="left"/>
      <w:pPr>
        <w:ind w:left="1134" w:hanging="243"/>
      </w:pPr>
    </w:lvl>
    <w:lvl w:ilvl="2">
      <w:numFmt w:val="bullet"/>
      <w:lvlText w:val="•"/>
      <w:lvlJc w:val="left"/>
      <w:pPr>
        <w:ind w:left="1889" w:hanging="243"/>
      </w:pPr>
    </w:lvl>
    <w:lvl w:ilvl="3">
      <w:numFmt w:val="bullet"/>
      <w:lvlText w:val="•"/>
      <w:lvlJc w:val="left"/>
      <w:pPr>
        <w:ind w:left="2644" w:hanging="243"/>
      </w:pPr>
    </w:lvl>
    <w:lvl w:ilvl="4">
      <w:numFmt w:val="bullet"/>
      <w:lvlText w:val="•"/>
      <w:lvlJc w:val="left"/>
      <w:pPr>
        <w:ind w:left="3399" w:hanging="243"/>
      </w:pPr>
    </w:lvl>
    <w:lvl w:ilvl="5">
      <w:numFmt w:val="bullet"/>
      <w:lvlText w:val="•"/>
      <w:lvlJc w:val="left"/>
      <w:pPr>
        <w:ind w:left="4154" w:hanging="243"/>
      </w:pPr>
    </w:lvl>
    <w:lvl w:ilvl="6">
      <w:numFmt w:val="bullet"/>
      <w:lvlText w:val="•"/>
      <w:lvlJc w:val="left"/>
      <w:pPr>
        <w:ind w:left="4908" w:hanging="243"/>
      </w:pPr>
    </w:lvl>
    <w:lvl w:ilvl="7">
      <w:numFmt w:val="bullet"/>
      <w:lvlText w:val="•"/>
      <w:lvlJc w:val="left"/>
      <w:pPr>
        <w:ind w:left="5663" w:hanging="243"/>
      </w:pPr>
    </w:lvl>
    <w:lvl w:ilvl="8">
      <w:numFmt w:val="bullet"/>
      <w:lvlText w:val="•"/>
      <w:lvlJc w:val="left"/>
      <w:pPr>
        <w:ind w:left="6418" w:hanging="243"/>
      </w:pPr>
    </w:lvl>
  </w:abstractNum>
  <w:abstractNum w:abstractNumId="9" w15:restartNumberingAfterBreak="0">
    <w:nsid w:val="0000040B"/>
    <w:multiLevelType w:val="multilevel"/>
    <w:tmpl w:val="0000088E"/>
    <w:lvl w:ilvl="0">
      <w:start w:val="1"/>
      <w:numFmt w:val="upperLetter"/>
      <w:lvlText w:val="%1)"/>
      <w:lvlJc w:val="left"/>
      <w:pPr>
        <w:ind w:left="378" w:hanging="243"/>
      </w:pPr>
      <w:rPr>
        <w:rFonts w:ascii="Calibri" w:hAnsi="Calibri" w:cs="Calibri"/>
        <w:b w:val="0"/>
        <w:bCs w:val="0"/>
        <w:w w:val="99"/>
        <w:sz w:val="22"/>
        <w:szCs w:val="22"/>
      </w:rPr>
    </w:lvl>
    <w:lvl w:ilvl="1">
      <w:numFmt w:val="bullet"/>
      <w:lvlText w:val="•"/>
      <w:lvlJc w:val="left"/>
      <w:pPr>
        <w:ind w:left="1134" w:hanging="243"/>
      </w:pPr>
    </w:lvl>
    <w:lvl w:ilvl="2">
      <w:numFmt w:val="bullet"/>
      <w:lvlText w:val="•"/>
      <w:lvlJc w:val="left"/>
      <w:pPr>
        <w:ind w:left="1889" w:hanging="243"/>
      </w:pPr>
    </w:lvl>
    <w:lvl w:ilvl="3">
      <w:numFmt w:val="bullet"/>
      <w:lvlText w:val="•"/>
      <w:lvlJc w:val="left"/>
      <w:pPr>
        <w:ind w:left="2644" w:hanging="243"/>
      </w:pPr>
    </w:lvl>
    <w:lvl w:ilvl="4">
      <w:numFmt w:val="bullet"/>
      <w:lvlText w:val="•"/>
      <w:lvlJc w:val="left"/>
      <w:pPr>
        <w:ind w:left="3399" w:hanging="243"/>
      </w:pPr>
    </w:lvl>
    <w:lvl w:ilvl="5">
      <w:numFmt w:val="bullet"/>
      <w:lvlText w:val="•"/>
      <w:lvlJc w:val="left"/>
      <w:pPr>
        <w:ind w:left="4154" w:hanging="243"/>
      </w:pPr>
    </w:lvl>
    <w:lvl w:ilvl="6">
      <w:numFmt w:val="bullet"/>
      <w:lvlText w:val="•"/>
      <w:lvlJc w:val="left"/>
      <w:pPr>
        <w:ind w:left="4908" w:hanging="243"/>
      </w:pPr>
    </w:lvl>
    <w:lvl w:ilvl="7">
      <w:numFmt w:val="bullet"/>
      <w:lvlText w:val="•"/>
      <w:lvlJc w:val="left"/>
      <w:pPr>
        <w:ind w:left="5663" w:hanging="243"/>
      </w:pPr>
    </w:lvl>
    <w:lvl w:ilvl="8">
      <w:numFmt w:val="bullet"/>
      <w:lvlText w:val="•"/>
      <w:lvlJc w:val="left"/>
      <w:pPr>
        <w:ind w:left="6418" w:hanging="243"/>
      </w:pPr>
    </w:lvl>
  </w:abstractNum>
  <w:abstractNum w:abstractNumId="10" w15:restartNumberingAfterBreak="0">
    <w:nsid w:val="10955FAF"/>
    <w:multiLevelType w:val="hybridMultilevel"/>
    <w:tmpl w:val="FFAE7FB6"/>
    <w:lvl w:ilvl="0" w:tplc="0C8E0D72">
      <w:start w:val="1"/>
      <w:numFmt w:val="upperLetter"/>
      <w:lvlText w:val="%1)"/>
      <w:lvlJc w:val="left"/>
      <w:pPr>
        <w:ind w:left="383" w:hanging="245"/>
      </w:pPr>
      <w:rPr>
        <w:rFonts w:ascii="Calibri" w:eastAsia="Times New Roman" w:hAnsi="Calibri" w:cs="Calibri" w:hint="default"/>
        <w:w w:val="100"/>
        <w:sz w:val="22"/>
        <w:szCs w:val="22"/>
      </w:rPr>
    </w:lvl>
    <w:lvl w:ilvl="1" w:tplc="0F929EDC">
      <w:numFmt w:val="bullet"/>
      <w:lvlText w:val="•"/>
      <w:lvlJc w:val="left"/>
      <w:pPr>
        <w:ind w:left="1135" w:hanging="245"/>
      </w:pPr>
      <w:rPr>
        <w:rFonts w:hint="default"/>
      </w:rPr>
    </w:lvl>
    <w:lvl w:ilvl="2" w:tplc="0FCA30C6">
      <w:numFmt w:val="bullet"/>
      <w:lvlText w:val="•"/>
      <w:lvlJc w:val="left"/>
      <w:pPr>
        <w:ind w:left="1890" w:hanging="245"/>
      </w:pPr>
      <w:rPr>
        <w:rFonts w:hint="default"/>
      </w:rPr>
    </w:lvl>
    <w:lvl w:ilvl="3" w:tplc="7102DA4A">
      <w:numFmt w:val="bullet"/>
      <w:lvlText w:val="•"/>
      <w:lvlJc w:val="left"/>
      <w:pPr>
        <w:ind w:left="2645" w:hanging="245"/>
      </w:pPr>
      <w:rPr>
        <w:rFonts w:hint="default"/>
      </w:rPr>
    </w:lvl>
    <w:lvl w:ilvl="4" w:tplc="FAFADDD4">
      <w:numFmt w:val="bullet"/>
      <w:lvlText w:val="•"/>
      <w:lvlJc w:val="left"/>
      <w:pPr>
        <w:ind w:left="3400" w:hanging="245"/>
      </w:pPr>
      <w:rPr>
        <w:rFonts w:hint="default"/>
      </w:rPr>
    </w:lvl>
    <w:lvl w:ilvl="5" w:tplc="A0AC4DAE">
      <w:numFmt w:val="bullet"/>
      <w:lvlText w:val="•"/>
      <w:lvlJc w:val="left"/>
      <w:pPr>
        <w:ind w:left="4155" w:hanging="245"/>
      </w:pPr>
      <w:rPr>
        <w:rFonts w:hint="default"/>
      </w:rPr>
    </w:lvl>
    <w:lvl w:ilvl="6" w:tplc="73946C12">
      <w:numFmt w:val="bullet"/>
      <w:lvlText w:val="•"/>
      <w:lvlJc w:val="left"/>
      <w:pPr>
        <w:ind w:left="4910" w:hanging="245"/>
      </w:pPr>
      <w:rPr>
        <w:rFonts w:hint="default"/>
      </w:rPr>
    </w:lvl>
    <w:lvl w:ilvl="7" w:tplc="7C728F92">
      <w:numFmt w:val="bullet"/>
      <w:lvlText w:val="•"/>
      <w:lvlJc w:val="left"/>
      <w:pPr>
        <w:ind w:left="5665" w:hanging="245"/>
      </w:pPr>
      <w:rPr>
        <w:rFonts w:hint="default"/>
      </w:rPr>
    </w:lvl>
    <w:lvl w:ilvl="8" w:tplc="44DE43E0">
      <w:numFmt w:val="bullet"/>
      <w:lvlText w:val="•"/>
      <w:lvlJc w:val="left"/>
      <w:pPr>
        <w:ind w:left="6420" w:hanging="245"/>
      </w:pPr>
      <w:rPr>
        <w:rFonts w:hint="default"/>
      </w:rPr>
    </w:lvl>
  </w:abstractNum>
  <w:abstractNum w:abstractNumId="11" w15:restartNumberingAfterBreak="0">
    <w:nsid w:val="1B500870"/>
    <w:multiLevelType w:val="hybridMultilevel"/>
    <w:tmpl w:val="B23C5E00"/>
    <w:lvl w:ilvl="0" w:tplc="7E68BDAE">
      <w:start w:val="1"/>
      <w:numFmt w:val="upperLetter"/>
      <w:lvlText w:val="%1)"/>
      <w:lvlJc w:val="left"/>
      <w:pPr>
        <w:ind w:left="383" w:hanging="245"/>
      </w:pPr>
      <w:rPr>
        <w:rFonts w:ascii="Calibri" w:eastAsia="Times New Roman" w:hAnsi="Calibri" w:cs="Calibri" w:hint="default"/>
        <w:w w:val="100"/>
        <w:sz w:val="22"/>
        <w:szCs w:val="22"/>
      </w:rPr>
    </w:lvl>
    <w:lvl w:ilvl="1" w:tplc="2E5032AE">
      <w:numFmt w:val="bullet"/>
      <w:lvlText w:val="•"/>
      <w:lvlJc w:val="left"/>
      <w:pPr>
        <w:ind w:left="1135" w:hanging="245"/>
      </w:pPr>
      <w:rPr>
        <w:rFonts w:hint="default"/>
      </w:rPr>
    </w:lvl>
    <w:lvl w:ilvl="2" w:tplc="C5028984">
      <w:numFmt w:val="bullet"/>
      <w:lvlText w:val="•"/>
      <w:lvlJc w:val="left"/>
      <w:pPr>
        <w:ind w:left="1890" w:hanging="245"/>
      </w:pPr>
      <w:rPr>
        <w:rFonts w:hint="default"/>
      </w:rPr>
    </w:lvl>
    <w:lvl w:ilvl="3" w:tplc="FB3CB5CA">
      <w:numFmt w:val="bullet"/>
      <w:lvlText w:val="•"/>
      <w:lvlJc w:val="left"/>
      <w:pPr>
        <w:ind w:left="2645" w:hanging="245"/>
      </w:pPr>
      <w:rPr>
        <w:rFonts w:hint="default"/>
      </w:rPr>
    </w:lvl>
    <w:lvl w:ilvl="4" w:tplc="A5427062">
      <w:numFmt w:val="bullet"/>
      <w:lvlText w:val="•"/>
      <w:lvlJc w:val="left"/>
      <w:pPr>
        <w:ind w:left="3400" w:hanging="245"/>
      </w:pPr>
      <w:rPr>
        <w:rFonts w:hint="default"/>
      </w:rPr>
    </w:lvl>
    <w:lvl w:ilvl="5" w:tplc="E33C1EEC">
      <w:numFmt w:val="bullet"/>
      <w:lvlText w:val="•"/>
      <w:lvlJc w:val="left"/>
      <w:pPr>
        <w:ind w:left="4155" w:hanging="245"/>
      </w:pPr>
      <w:rPr>
        <w:rFonts w:hint="default"/>
      </w:rPr>
    </w:lvl>
    <w:lvl w:ilvl="6" w:tplc="C4A6C130">
      <w:numFmt w:val="bullet"/>
      <w:lvlText w:val="•"/>
      <w:lvlJc w:val="left"/>
      <w:pPr>
        <w:ind w:left="4910" w:hanging="245"/>
      </w:pPr>
      <w:rPr>
        <w:rFonts w:hint="default"/>
      </w:rPr>
    </w:lvl>
    <w:lvl w:ilvl="7" w:tplc="E90049F6">
      <w:numFmt w:val="bullet"/>
      <w:lvlText w:val="•"/>
      <w:lvlJc w:val="left"/>
      <w:pPr>
        <w:ind w:left="5665" w:hanging="245"/>
      </w:pPr>
      <w:rPr>
        <w:rFonts w:hint="default"/>
      </w:rPr>
    </w:lvl>
    <w:lvl w:ilvl="8" w:tplc="D578F1F8">
      <w:numFmt w:val="bullet"/>
      <w:lvlText w:val="•"/>
      <w:lvlJc w:val="left"/>
      <w:pPr>
        <w:ind w:left="6420" w:hanging="245"/>
      </w:pPr>
      <w:rPr>
        <w:rFonts w:hint="default"/>
      </w:rPr>
    </w:lvl>
  </w:abstractNum>
  <w:abstractNum w:abstractNumId="12" w15:restartNumberingAfterBreak="0">
    <w:nsid w:val="20B906DB"/>
    <w:multiLevelType w:val="hybridMultilevel"/>
    <w:tmpl w:val="62F2439E"/>
    <w:lvl w:ilvl="0" w:tplc="5A722FBE">
      <w:start w:val="1"/>
      <w:numFmt w:val="upperLetter"/>
      <w:lvlText w:val="%1)"/>
      <w:lvlJc w:val="left"/>
      <w:pPr>
        <w:ind w:left="383" w:hanging="245"/>
      </w:pPr>
      <w:rPr>
        <w:rFonts w:ascii="Calibri" w:eastAsia="Times New Roman" w:hAnsi="Calibri" w:cs="Calibri" w:hint="default"/>
        <w:w w:val="100"/>
        <w:sz w:val="22"/>
        <w:szCs w:val="22"/>
      </w:rPr>
    </w:lvl>
    <w:lvl w:ilvl="1" w:tplc="FCA87EC2">
      <w:numFmt w:val="bullet"/>
      <w:lvlText w:val="•"/>
      <w:lvlJc w:val="left"/>
      <w:pPr>
        <w:ind w:left="1135" w:hanging="245"/>
      </w:pPr>
      <w:rPr>
        <w:rFonts w:hint="default"/>
      </w:rPr>
    </w:lvl>
    <w:lvl w:ilvl="2" w:tplc="4FC83DB2">
      <w:numFmt w:val="bullet"/>
      <w:lvlText w:val="•"/>
      <w:lvlJc w:val="left"/>
      <w:pPr>
        <w:ind w:left="1890" w:hanging="245"/>
      </w:pPr>
      <w:rPr>
        <w:rFonts w:hint="default"/>
      </w:rPr>
    </w:lvl>
    <w:lvl w:ilvl="3" w:tplc="3CB0A51E">
      <w:numFmt w:val="bullet"/>
      <w:lvlText w:val="•"/>
      <w:lvlJc w:val="left"/>
      <w:pPr>
        <w:ind w:left="2645" w:hanging="245"/>
      </w:pPr>
      <w:rPr>
        <w:rFonts w:hint="default"/>
      </w:rPr>
    </w:lvl>
    <w:lvl w:ilvl="4" w:tplc="ECAACBEE">
      <w:numFmt w:val="bullet"/>
      <w:lvlText w:val="•"/>
      <w:lvlJc w:val="left"/>
      <w:pPr>
        <w:ind w:left="3400" w:hanging="245"/>
      </w:pPr>
      <w:rPr>
        <w:rFonts w:hint="default"/>
      </w:rPr>
    </w:lvl>
    <w:lvl w:ilvl="5" w:tplc="18502168">
      <w:numFmt w:val="bullet"/>
      <w:lvlText w:val="•"/>
      <w:lvlJc w:val="left"/>
      <w:pPr>
        <w:ind w:left="4155" w:hanging="245"/>
      </w:pPr>
      <w:rPr>
        <w:rFonts w:hint="default"/>
      </w:rPr>
    </w:lvl>
    <w:lvl w:ilvl="6" w:tplc="0E9E2646">
      <w:numFmt w:val="bullet"/>
      <w:lvlText w:val="•"/>
      <w:lvlJc w:val="left"/>
      <w:pPr>
        <w:ind w:left="4910" w:hanging="245"/>
      </w:pPr>
      <w:rPr>
        <w:rFonts w:hint="default"/>
      </w:rPr>
    </w:lvl>
    <w:lvl w:ilvl="7" w:tplc="B1348678">
      <w:numFmt w:val="bullet"/>
      <w:lvlText w:val="•"/>
      <w:lvlJc w:val="left"/>
      <w:pPr>
        <w:ind w:left="5665" w:hanging="245"/>
      </w:pPr>
      <w:rPr>
        <w:rFonts w:hint="default"/>
      </w:rPr>
    </w:lvl>
    <w:lvl w:ilvl="8" w:tplc="44E0B45E">
      <w:numFmt w:val="bullet"/>
      <w:lvlText w:val="•"/>
      <w:lvlJc w:val="left"/>
      <w:pPr>
        <w:ind w:left="6420" w:hanging="245"/>
      </w:pPr>
      <w:rPr>
        <w:rFonts w:hint="default"/>
      </w:rPr>
    </w:lvl>
  </w:abstractNum>
  <w:abstractNum w:abstractNumId="13" w15:restartNumberingAfterBreak="0">
    <w:nsid w:val="2193349D"/>
    <w:multiLevelType w:val="hybridMultilevel"/>
    <w:tmpl w:val="67940F4E"/>
    <w:lvl w:ilvl="0" w:tplc="8AC416B8">
      <w:start w:val="1"/>
      <w:numFmt w:val="upperLetter"/>
      <w:lvlText w:val="%1)"/>
      <w:lvlJc w:val="left"/>
      <w:pPr>
        <w:ind w:left="383" w:hanging="245"/>
      </w:pPr>
      <w:rPr>
        <w:rFonts w:ascii="Calibri" w:eastAsia="Times New Roman" w:hAnsi="Calibri" w:cs="Calibri" w:hint="default"/>
        <w:w w:val="100"/>
        <w:sz w:val="22"/>
        <w:szCs w:val="22"/>
      </w:rPr>
    </w:lvl>
    <w:lvl w:ilvl="1" w:tplc="0C86F0F2">
      <w:numFmt w:val="bullet"/>
      <w:lvlText w:val="•"/>
      <w:lvlJc w:val="left"/>
      <w:pPr>
        <w:ind w:left="1135" w:hanging="245"/>
      </w:pPr>
      <w:rPr>
        <w:rFonts w:hint="default"/>
      </w:rPr>
    </w:lvl>
    <w:lvl w:ilvl="2" w:tplc="11FA0BD6">
      <w:numFmt w:val="bullet"/>
      <w:lvlText w:val="•"/>
      <w:lvlJc w:val="left"/>
      <w:pPr>
        <w:ind w:left="1890" w:hanging="245"/>
      </w:pPr>
      <w:rPr>
        <w:rFonts w:hint="default"/>
      </w:rPr>
    </w:lvl>
    <w:lvl w:ilvl="3" w:tplc="70AC0F60">
      <w:numFmt w:val="bullet"/>
      <w:lvlText w:val="•"/>
      <w:lvlJc w:val="left"/>
      <w:pPr>
        <w:ind w:left="2645" w:hanging="245"/>
      </w:pPr>
      <w:rPr>
        <w:rFonts w:hint="default"/>
      </w:rPr>
    </w:lvl>
    <w:lvl w:ilvl="4" w:tplc="5B808F74">
      <w:numFmt w:val="bullet"/>
      <w:lvlText w:val="•"/>
      <w:lvlJc w:val="left"/>
      <w:pPr>
        <w:ind w:left="3400" w:hanging="245"/>
      </w:pPr>
      <w:rPr>
        <w:rFonts w:hint="default"/>
      </w:rPr>
    </w:lvl>
    <w:lvl w:ilvl="5" w:tplc="FADA20E8">
      <w:numFmt w:val="bullet"/>
      <w:lvlText w:val="•"/>
      <w:lvlJc w:val="left"/>
      <w:pPr>
        <w:ind w:left="4155" w:hanging="245"/>
      </w:pPr>
      <w:rPr>
        <w:rFonts w:hint="default"/>
      </w:rPr>
    </w:lvl>
    <w:lvl w:ilvl="6" w:tplc="D0500AF2">
      <w:numFmt w:val="bullet"/>
      <w:lvlText w:val="•"/>
      <w:lvlJc w:val="left"/>
      <w:pPr>
        <w:ind w:left="4910" w:hanging="245"/>
      </w:pPr>
      <w:rPr>
        <w:rFonts w:hint="default"/>
      </w:rPr>
    </w:lvl>
    <w:lvl w:ilvl="7" w:tplc="2B8CDECC">
      <w:numFmt w:val="bullet"/>
      <w:lvlText w:val="•"/>
      <w:lvlJc w:val="left"/>
      <w:pPr>
        <w:ind w:left="5665" w:hanging="245"/>
      </w:pPr>
      <w:rPr>
        <w:rFonts w:hint="default"/>
      </w:rPr>
    </w:lvl>
    <w:lvl w:ilvl="8" w:tplc="E14E1540">
      <w:numFmt w:val="bullet"/>
      <w:lvlText w:val="•"/>
      <w:lvlJc w:val="left"/>
      <w:pPr>
        <w:ind w:left="6420" w:hanging="245"/>
      </w:pPr>
      <w:rPr>
        <w:rFonts w:hint="default"/>
      </w:rPr>
    </w:lvl>
  </w:abstractNum>
  <w:abstractNum w:abstractNumId="14" w15:restartNumberingAfterBreak="0">
    <w:nsid w:val="2AD9725D"/>
    <w:multiLevelType w:val="hybridMultilevel"/>
    <w:tmpl w:val="67DE3648"/>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15:restartNumberingAfterBreak="0">
    <w:nsid w:val="2E5D7063"/>
    <w:multiLevelType w:val="hybridMultilevel"/>
    <w:tmpl w:val="A644E9E2"/>
    <w:lvl w:ilvl="0" w:tplc="4AE6B01E">
      <w:start w:val="1"/>
      <w:numFmt w:val="upperLetter"/>
      <w:lvlText w:val="%1)"/>
      <w:lvlJc w:val="left"/>
      <w:pPr>
        <w:ind w:left="383" w:hanging="245"/>
      </w:pPr>
      <w:rPr>
        <w:rFonts w:ascii="Calibri" w:eastAsia="Times New Roman" w:hAnsi="Calibri" w:cs="Calibri" w:hint="default"/>
        <w:w w:val="100"/>
        <w:sz w:val="22"/>
        <w:szCs w:val="22"/>
      </w:rPr>
    </w:lvl>
    <w:lvl w:ilvl="1" w:tplc="EBB0690A">
      <w:numFmt w:val="bullet"/>
      <w:lvlText w:val="•"/>
      <w:lvlJc w:val="left"/>
      <w:pPr>
        <w:ind w:left="1135" w:hanging="245"/>
      </w:pPr>
      <w:rPr>
        <w:rFonts w:hint="default"/>
      </w:rPr>
    </w:lvl>
    <w:lvl w:ilvl="2" w:tplc="19DA1248">
      <w:numFmt w:val="bullet"/>
      <w:lvlText w:val="•"/>
      <w:lvlJc w:val="left"/>
      <w:pPr>
        <w:ind w:left="1890" w:hanging="245"/>
      </w:pPr>
      <w:rPr>
        <w:rFonts w:hint="default"/>
      </w:rPr>
    </w:lvl>
    <w:lvl w:ilvl="3" w:tplc="D09C9168">
      <w:numFmt w:val="bullet"/>
      <w:lvlText w:val="•"/>
      <w:lvlJc w:val="left"/>
      <w:pPr>
        <w:ind w:left="2645" w:hanging="245"/>
      </w:pPr>
      <w:rPr>
        <w:rFonts w:hint="default"/>
      </w:rPr>
    </w:lvl>
    <w:lvl w:ilvl="4" w:tplc="A8ECEC28">
      <w:numFmt w:val="bullet"/>
      <w:lvlText w:val="•"/>
      <w:lvlJc w:val="left"/>
      <w:pPr>
        <w:ind w:left="3400" w:hanging="245"/>
      </w:pPr>
      <w:rPr>
        <w:rFonts w:hint="default"/>
      </w:rPr>
    </w:lvl>
    <w:lvl w:ilvl="5" w:tplc="5CDCC7B2">
      <w:numFmt w:val="bullet"/>
      <w:lvlText w:val="•"/>
      <w:lvlJc w:val="left"/>
      <w:pPr>
        <w:ind w:left="4155" w:hanging="245"/>
      </w:pPr>
      <w:rPr>
        <w:rFonts w:hint="default"/>
      </w:rPr>
    </w:lvl>
    <w:lvl w:ilvl="6" w:tplc="70B4277C">
      <w:numFmt w:val="bullet"/>
      <w:lvlText w:val="•"/>
      <w:lvlJc w:val="left"/>
      <w:pPr>
        <w:ind w:left="4910" w:hanging="245"/>
      </w:pPr>
      <w:rPr>
        <w:rFonts w:hint="default"/>
      </w:rPr>
    </w:lvl>
    <w:lvl w:ilvl="7" w:tplc="0C6E4C90">
      <w:numFmt w:val="bullet"/>
      <w:lvlText w:val="•"/>
      <w:lvlJc w:val="left"/>
      <w:pPr>
        <w:ind w:left="5665" w:hanging="245"/>
      </w:pPr>
      <w:rPr>
        <w:rFonts w:hint="default"/>
      </w:rPr>
    </w:lvl>
    <w:lvl w:ilvl="8" w:tplc="B670845C">
      <w:numFmt w:val="bullet"/>
      <w:lvlText w:val="•"/>
      <w:lvlJc w:val="left"/>
      <w:pPr>
        <w:ind w:left="6420" w:hanging="245"/>
      </w:pPr>
      <w:rPr>
        <w:rFonts w:hint="default"/>
      </w:rPr>
    </w:lvl>
  </w:abstractNum>
  <w:abstractNum w:abstractNumId="16" w15:restartNumberingAfterBreak="0">
    <w:nsid w:val="3F672510"/>
    <w:multiLevelType w:val="hybridMultilevel"/>
    <w:tmpl w:val="1E20F5D2"/>
    <w:lvl w:ilvl="0" w:tplc="17660678">
      <w:start w:val="1"/>
      <w:numFmt w:val="upperLetter"/>
      <w:lvlText w:val="%1)"/>
      <w:lvlJc w:val="left"/>
      <w:pPr>
        <w:ind w:left="383" w:hanging="245"/>
      </w:pPr>
      <w:rPr>
        <w:rFonts w:ascii="Calibri" w:eastAsia="Times New Roman" w:hAnsi="Calibri" w:cs="Calibri" w:hint="default"/>
        <w:w w:val="100"/>
        <w:sz w:val="22"/>
        <w:szCs w:val="22"/>
      </w:rPr>
    </w:lvl>
    <w:lvl w:ilvl="1" w:tplc="64C0A85A">
      <w:numFmt w:val="bullet"/>
      <w:lvlText w:val="•"/>
      <w:lvlJc w:val="left"/>
      <w:pPr>
        <w:ind w:left="1135" w:hanging="245"/>
      </w:pPr>
      <w:rPr>
        <w:rFonts w:hint="default"/>
      </w:rPr>
    </w:lvl>
    <w:lvl w:ilvl="2" w:tplc="09AAFCCE">
      <w:numFmt w:val="bullet"/>
      <w:lvlText w:val="•"/>
      <w:lvlJc w:val="left"/>
      <w:pPr>
        <w:ind w:left="1890" w:hanging="245"/>
      </w:pPr>
      <w:rPr>
        <w:rFonts w:hint="default"/>
      </w:rPr>
    </w:lvl>
    <w:lvl w:ilvl="3" w:tplc="EE84F30A">
      <w:numFmt w:val="bullet"/>
      <w:lvlText w:val="•"/>
      <w:lvlJc w:val="left"/>
      <w:pPr>
        <w:ind w:left="2645" w:hanging="245"/>
      </w:pPr>
      <w:rPr>
        <w:rFonts w:hint="default"/>
      </w:rPr>
    </w:lvl>
    <w:lvl w:ilvl="4" w:tplc="8C6C7EEE">
      <w:numFmt w:val="bullet"/>
      <w:lvlText w:val="•"/>
      <w:lvlJc w:val="left"/>
      <w:pPr>
        <w:ind w:left="3400" w:hanging="245"/>
      </w:pPr>
      <w:rPr>
        <w:rFonts w:hint="default"/>
      </w:rPr>
    </w:lvl>
    <w:lvl w:ilvl="5" w:tplc="F118F092">
      <w:numFmt w:val="bullet"/>
      <w:lvlText w:val="•"/>
      <w:lvlJc w:val="left"/>
      <w:pPr>
        <w:ind w:left="4155" w:hanging="245"/>
      </w:pPr>
      <w:rPr>
        <w:rFonts w:hint="default"/>
      </w:rPr>
    </w:lvl>
    <w:lvl w:ilvl="6" w:tplc="C56EA86C">
      <w:numFmt w:val="bullet"/>
      <w:lvlText w:val="•"/>
      <w:lvlJc w:val="left"/>
      <w:pPr>
        <w:ind w:left="4910" w:hanging="245"/>
      </w:pPr>
      <w:rPr>
        <w:rFonts w:hint="default"/>
      </w:rPr>
    </w:lvl>
    <w:lvl w:ilvl="7" w:tplc="E982B6B2">
      <w:numFmt w:val="bullet"/>
      <w:lvlText w:val="•"/>
      <w:lvlJc w:val="left"/>
      <w:pPr>
        <w:ind w:left="5665" w:hanging="245"/>
      </w:pPr>
      <w:rPr>
        <w:rFonts w:hint="default"/>
      </w:rPr>
    </w:lvl>
    <w:lvl w:ilvl="8" w:tplc="7B8ADC08">
      <w:numFmt w:val="bullet"/>
      <w:lvlText w:val="•"/>
      <w:lvlJc w:val="left"/>
      <w:pPr>
        <w:ind w:left="6420" w:hanging="245"/>
      </w:pPr>
      <w:rPr>
        <w:rFonts w:hint="default"/>
      </w:rPr>
    </w:lvl>
  </w:abstractNum>
  <w:abstractNum w:abstractNumId="17" w15:restartNumberingAfterBreak="0">
    <w:nsid w:val="4CCB48EB"/>
    <w:multiLevelType w:val="hybridMultilevel"/>
    <w:tmpl w:val="E82C7DF0"/>
    <w:lvl w:ilvl="0" w:tplc="04100015">
      <w:start w:val="1"/>
      <w:numFmt w:val="upperLetter"/>
      <w:lvlText w:val="%1."/>
      <w:lvlJc w:val="left"/>
      <w:pPr>
        <w:ind w:left="203" w:hanging="203"/>
      </w:pPr>
      <w:rPr>
        <w:rFonts w:cs="Times New Roman" w:hint="default"/>
        <w:b/>
        <w:bCs/>
        <w:w w:val="99"/>
        <w:sz w:val="24"/>
        <w:szCs w:val="24"/>
      </w:rPr>
    </w:lvl>
    <w:lvl w:ilvl="1" w:tplc="90B4D934">
      <w:start w:val="1"/>
      <w:numFmt w:val="upperLetter"/>
      <w:lvlText w:val="%2."/>
      <w:lvlJc w:val="left"/>
      <w:pPr>
        <w:ind w:left="722" w:hanging="360"/>
      </w:pPr>
      <w:rPr>
        <w:rFonts w:ascii="Arial" w:eastAsia="Times New Roman" w:hAnsi="Arial" w:cs="Arial" w:hint="default"/>
        <w:b/>
        <w:bCs/>
        <w:spacing w:val="-6"/>
        <w:w w:val="99"/>
        <w:sz w:val="24"/>
        <w:szCs w:val="24"/>
      </w:rPr>
    </w:lvl>
    <w:lvl w:ilvl="2" w:tplc="521A2FB4">
      <w:numFmt w:val="bullet"/>
      <w:lvlText w:val="•"/>
      <w:lvlJc w:val="left"/>
      <w:pPr>
        <w:ind w:left="1731" w:hanging="360"/>
      </w:pPr>
      <w:rPr>
        <w:rFonts w:hint="default"/>
      </w:rPr>
    </w:lvl>
    <w:lvl w:ilvl="3" w:tplc="9B5465CA">
      <w:numFmt w:val="bullet"/>
      <w:lvlText w:val="•"/>
      <w:lvlJc w:val="left"/>
      <w:pPr>
        <w:ind w:left="2734" w:hanging="360"/>
      </w:pPr>
      <w:rPr>
        <w:rFonts w:hint="default"/>
      </w:rPr>
    </w:lvl>
    <w:lvl w:ilvl="4" w:tplc="680E5E02">
      <w:numFmt w:val="bullet"/>
      <w:lvlText w:val="•"/>
      <w:lvlJc w:val="left"/>
      <w:pPr>
        <w:ind w:left="3737" w:hanging="360"/>
      </w:pPr>
      <w:rPr>
        <w:rFonts w:hint="default"/>
      </w:rPr>
    </w:lvl>
    <w:lvl w:ilvl="5" w:tplc="03621D8E">
      <w:numFmt w:val="bullet"/>
      <w:lvlText w:val="•"/>
      <w:lvlJc w:val="left"/>
      <w:pPr>
        <w:ind w:left="4740" w:hanging="360"/>
      </w:pPr>
      <w:rPr>
        <w:rFonts w:hint="default"/>
      </w:rPr>
    </w:lvl>
    <w:lvl w:ilvl="6" w:tplc="2C0E81CC">
      <w:numFmt w:val="bullet"/>
      <w:lvlText w:val="•"/>
      <w:lvlJc w:val="left"/>
      <w:pPr>
        <w:ind w:left="5743" w:hanging="360"/>
      </w:pPr>
      <w:rPr>
        <w:rFonts w:hint="default"/>
      </w:rPr>
    </w:lvl>
    <w:lvl w:ilvl="7" w:tplc="11A8BD78">
      <w:numFmt w:val="bullet"/>
      <w:lvlText w:val="•"/>
      <w:lvlJc w:val="left"/>
      <w:pPr>
        <w:ind w:left="6746" w:hanging="360"/>
      </w:pPr>
      <w:rPr>
        <w:rFonts w:hint="default"/>
      </w:rPr>
    </w:lvl>
    <w:lvl w:ilvl="8" w:tplc="3E940020">
      <w:numFmt w:val="bullet"/>
      <w:lvlText w:val="•"/>
      <w:lvlJc w:val="left"/>
      <w:pPr>
        <w:ind w:left="7749" w:hanging="360"/>
      </w:pPr>
      <w:rPr>
        <w:rFonts w:hint="default"/>
      </w:rPr>
    </w:lvl>
  </w:abstractNum>
  <w:abstractNum w:abstractNumId="18" w15:restartNumberingAfterBreak="0">
    <w:nsid w:val="522817D2"/>
    <w:multiLevelType w:val="hybridMultilevel"/>
    <w:tmpl w:val="03C84F2E"/>
    <w:lvl w:ilvl="0" w:tplc="1DEE73EE">
      <w:numFmt w:val="bullet"/>
      <w:lvlText w:val=""/>
      <w:lvlJc w:val="left"/>
      <w:pPr>
        <w:ind w:left="942" w:hanging="360"/>
      </w:pPr>
      <w:rPr>
        <w:rFonts w:ascii="Symbol" w:eastAsia="Times New Roman" w:hAnsi="Symbol" w:hint="default"/>
        <w:w w:val="100"/>
        <w:sz w:val="24"/>
      </w:rPr>
    </w:lvl>
    <w:lvl w:ilvl="1" w:tplc="12021264">
      <w:numFmt w:val="bullet"/>
      <w:lvlText w:val="•"/>
      <w:lvlJc w:val="left"/>
      <w:pPr>
        <w:ind w:left="1739" w:hanging="360"/>
      </w:pPr>
      <w:rPr>
        <w:rFonts w:hint="default"/>
      </w:rPr>
    </w:lvl>
    <w:lvl w:ilvl="2" w:tplc="F05225CA">
      <w:numFmt w:val="bullet"/>
      <w:lvlText w:val="•"/>
      <w:lvlJc w:val="left"/>
      <w:pPr>
        <w:ind w:left="2539" w:hanging="360"/>
      </w:pPr>
      <w:rPr>
        <w:rFonts w:hint="default"/>
      </w:rPr>
    </w:lvl>
    <w:lvl w:ilvl="3" w:tplc="14BE1694">
      <w:numFmt w:val="bullet"/>
      <w:lvlText w:val="•"/>
      <w:lvlJc w:val="left"/>
      <w:pPr>
        <w:ind w:left="3339" w:hanging="360"/>
      </w:pPr>
      <w:rPr>
        <w:rFonts w:hint="default"/>
      </w:rPr>
    </w:lvl>
    <w:lvl w:ilvl="4" w:tplc="AF748570">
      <w:numFmt w:val="bullet"/>
      <w:lvlText w:val="•"/>
      <w:lvlJc w:val="left"/>
      <w:pPr>
        <w:ind w:left="4139" w:hanging="360"/>
      </w:pPr>
      <w:rPr>
        <w:rFonts w:hint="default"/>
      </w:rPr>
    </w:lvl>
    <w:lvl w:ilvl="5" w:tplc="875A270C">
      <w:numFmt w:val="bullet"/>
      <w:lvlText w:val="•"/>
      <w:lvlJc w:val="left"/>
      <w:pPr>
        <w:ind w:left="4939" w:hanging="360"/>
      </w:pPr>
      <w:rPr>
        <w:rFonts w:hint="default"/>
      </w:rPr>
    </w:lvl>
    <w:lvl w:ilvl="6" w:tplc="646C10FC">
      <w:numFmt w:val="bullet"/>
      <w:lvlText w:val="•"/>
      <w:lvlJc w:val="left"/>
      <w:pPr>
        <w:ind w:left="5739" w:hanging="360"/>
      </w:pPr>
      <w:rPr>
        <w:rFonts w:hint="default"/>
      </w:rPr>
    </w:lvl>
    <w:lvl w:ilvl="7" w:tplc="0444FF72">
      <w:numFmt w:val="bullet"/>
      <w:lvlText w:val="•"/>
      <w:lvlJc w:val="left"/>
      <w:pPr>
        <w:ind w:left="6539" w:hanging="360"/>
      </w:pPr>
      <w:rPr>
        <w:rFonts w:hint="default"/>
      </w:rPr>
    </w:lvl>
    <w:lvl w:ilvl="8" w:tplc="7FF0B3E6">
      <w:numFmt w:val="bullet"/>
      <w:lvlText w:val="•"/>
      <w:lvlJc w:val="left"/>
      <w:pPr>
        <w:ind w:left="7339" w:hanging="360"/>
      </w:pPr>
      <w:rPr>
        <w:rFonts w:hint="default"/>
      </w:rPr>
    </w:lvl>
  </w:abstractNum>
  <w:abstractNum w:abstractNumId="19" w15:restartNumberingAfterBreak="0">
    <w:nsid w:val="55572ECB"/>
    <w:multiLevelType w:val="hybridMultilevel"/>
    <w:tmpl w:val="C0FC13CE"/>
    <w:lvl w:ilvl="0" w:tplc="0410000F">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20" w15:restartNumberingAfterBreak="0">
    <w:nsid w:val="56E1AA3E"/>
    <w:multiLevelType w:val="multilevel"/>
    <w:tmpl w:val="00000001"/>
    <w:name w:val="List1457629758_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1" w15:restartNumberingAfterBreak="0">
    <w:nsid w:val="56E1AE29"/>
    <w:multiLevelType w:val="multilevel"/>
    <w:tmpl w:val="00000001"/>
    <w:name w:val="List1457630761_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2" w15:restartNumberingAfterBreak="0">
    <w:nsid w:val="56E678D6"/>
    <w:multiLevelType w:val="multilevel"/>
    <w:tmpl w:val="00000001"/>
    <w:name w:val="List1457944790_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3" w15:restartNumberingAfterBreak="0">
    <w:nsid w:val="56E67C3A"/>
    <w:multiLevelType w:val="multilevel"/>
    <w:tmpl w:val="00000001"/>
    <w:name w:val="List1457945658_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4" w15:restartNumberingAfterBreak="0">
    <w:nsid w:val="56E68F2F"/>
    <w:multiLevelType w:val="multilevel"/>
    <w:tmpl w:val="00000001"/>
    <w:name w:val="List1457950511_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5" w15:restartNumberingAfterBreak="0">
    <w:nsid w:val="56E69505"/>
    <w:multiLevelType w:val="multilevel"/>
    <w:tmpl w:val="00000002"/>
    <w:name w:val="List1457952005_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6" w15:restartNumberingAfterBreak="0">
    <w:nsid w:val="56E695A8"/>
    <w:multiLevelType w:val="multilevel"/>
    <w:tmpl w:val="00000002"/>
    <w:name w:val="List1457952168_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7" w15:restartNumberingAfterBreak="0">
    <w:nsid w:val="56E695C6"/>
    <w:multiLevelType w:val="multilevel"/>
    <w:tmpl w:val="00000003"/>
    <w:name w:val="List1457952198_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8" w15:restartNumberingAfterBreak="0">
    <w:nsid w:val="56E695D5"/>
    <w:multiLevelType w:val="multilevel"/>
    <w:tmpl w:val="00000004"/>
    <w:name w:val="List1457952213_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9" w15:restartNumberingAfterBreak="0">
    <w:nsid w:val="5B396C0D"/>
    <w:multiLevelType w:val="hybridMultilevel"/>
    <w:tmpl w:val="D7D821B4"/>
    <w:lvl w:ilvl="0" w:tplc="4AC4936C">
      <w:start w:val="1"/>
      <w:numFmt w:val="upperLetter"/>
      <w:lvlText w:val="%1)"/>
      <w:lvlJc w:val="left"/>
      <w:pPr>
        <w:ind w:left="383" w:hanging="245"/>
      </w:pPr>
      <w:rPr>
        <w:rFonts w:ascii="Calibri" w:eastAsia="Times New Roman" w:hAnsi="Calibri" w:cs="Calibri" w:hint="default"/>
        <w:w w:val="100"/>
        <w:sz w:val="22"/>
        <w:szCs w:val="22"/>
      </w:rPr>
    </w:lvl>
    <w:lvl w:ilvl="1" w:tplc="05C22068">
      <w:numFmt w:val="bullet"/>
      <w:lvlText w:val="•"/>
      <w:lvlJc w:val="left"/>
      <w:pPr>
        <w:ind w:left="1135" w:hanging="245"/>
      </w:pPr>
      <w:rPr>
        <w:rFonts w:hint="default"/>
      </w:rPr>
    </w:lvl>
    <w:lvl w:ilvl="2" w:tplc="76E6E940">
      <w:numFmt w:val="bullet"/>
      <w:lvlText w:val="•"/>
      <w:lvlJc w:val="left"/>
      <w:pPr>
        <w:ind w:left="1890" w:hanging="245"/>
      </w:pPr>
      <w:rPr>
        <w:rFonts w:hint="default"/>
      </w:rPr>
    </w:lvl>
    <w:lvl w:ilvl="3" w:tplc="E11C944E">
      <w:numFmt w:val="bullet"/>
      <w:lvlText w:val="•"/>
      <w:lvlJc w:val="left"/>
      <w:pPr>
        <w:ind w:left="2645" w:hanging="245"/>
      </w:pPr>
      <w:rPr>
        <w:rFonts w:hint="default"/>
      </w:rPr>
    </w:lvl>
    <w:lvl w:ilvl="4" w:tplc="FB546AB2">
      <w:numFmt w:val="bullet"/>
      <w:lvlText w:val="•"/>
      <w:lvlJc w:val="left"/>
      <w:pPr>
        <w:ind w:left="3400" w:hanging="245"/>
      </w:pPr>
      <w:rPr>
        <w:rFonts w:hint="default"/>
      </w:rPr>
    </w:lvl>
    <w:lvl w:ilvl="5" w:tplc="BDA4C248">
      <w:numFmt w:val="bullet"/>
      <w:lvlText w:val="•"/>
      <w:lvlJc w:val="left"/>
      <w:pPr>
        <w:ind w:left="4155" w:hanging="245"/>
      </w:pPr>
      <w:rPr>
        <w:rFonts w:hint="default"/>
      </w:rPr>
    </w:lvl>
    <w:lvl w:ilvl="6" w:tplc="E59C2080">
      <w:numFmt w:val="bullet"/>
      <w:lvlText w:val="•"/>
      <w:lvlJc w:val="left"/>
      <w:pPr>
        <w:ind w:left="4910" w:hanging="245"/>
      </w:pPr>
      <w:rPr>
        <w:rFonts w:hint="default"/>
      </w:rPr>
    </w:lvl>
    <w:lvl w:ilvl="7" w:tplc="4EA6A196">
      <w:numFmt w:val="bullet"/>
      <w:lvlText w:val="•"/>
      <w:lvlJc w:val="left"/>
      <w:pPr>
        <w:ind w:left="5665" w:hanging="245"/>
      </w:pPr>
      <w:rPr>
        <w:rFonts w:hint="default"/>
      </w:rPr>
    </w:lvl>
    <w:lvl w:ilvl="8" w:tplc="9B84933E">
      <w:numFmt w:val="bullet"/>
      <w:lvlText w:val="•"/>
      <w:lvlJc w:val="left"/>
      <w:pPr>
        <w:ind w:left="6420" w:hanging="245"/>
      </w:pPr>
      <w:rPr>
        <w:rFonts w:hint="default"/>
      </w:rPr>
    </w:lvl>
  </w:abstractNum>
  <w:abstractNum w:abstractNumId="30" w15:restartNumberingAfterBreak="0">
    <w:nsid w:val="5FA34600"/>
    <w:multiLevelType w:val="hybridMultilevel"/>
    <w:tmpl w:val="4E1880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09B6765"/>
    <w:multiLevelType w:val="hybridMultilevel"/>
    <w:tmpl w:val="723E2C9A"/>
    <w:lvl w:ilvl="0" w:tplc="04100015">
      <w:start w:val="1"/>
      <w:numFmt w:val="upperLetter"/>
      <w:lvlText w:val="%1."/>
      <w:lvlJc w:val="left"/>
      <w:pPr>
        <w:ind w:left="472" w:hanging="360"/>
      </w:pPr>
      <w:rPr>
        <w:rFonts w:cs="Times New Roman"/>
      </w:rPr>
    </w:lvl>
    <w:lvl w:ilvl="1" w:tplc="04100019" w:tentative="1">
      <w:start w:val="1"/>
      <w:numFmt w:val="lowerLetter"/>
      <w:lvlText w:val="%2."/>
      <w:lvlJc w:val="left"/>
      <w:pPr>
        <w:ind w:left="1192" w:hanging="360"/>
      </w:pPr>
      <w:rPr>
        <w:rFonts w:cs="Times New Roman"/>
      </w:rPr>
    </w:lvl>
    <w:lvl w:ilvl="2" w:tplc="0410001B" w:tentative="1">
      <w:start w:val="1"/>
      <w:numFmt w:val="lowerRoman"/>
      <w:lvlText w:val="%3."/>
      <w:lvlJc w:val="right"/>
      <w:pPr>
        <w:ind w:left="1912" w:hanging="180"/>
      </w:pPr>
      <w:rPr>
        <w:rFonts w:cs="Times New Roman"/>
      </w:rPr>
    </w:lvl>
    <w:lvl w:ilvl="3" w:tplc="0410000F" w:tentative="1">
      <w:start w:val="1"/>
      <w:numFmt w:val="decimal"/>
      <w:lvlText w:val="%4."/>
      <w:lvlJc w:val="left"/>
      <w:pPr>
        <w:ind w:left="2632" w:hanging="360"/>
      </w:pPr>
      <w:rPr>
        <w:rFonts w:cs="Times New Roman"/>
      </w:rPr>
    </w:lvl>
    <w:lvl w:ilvl="4" w:tplc="04100019" w:tentative="1">
      <w:start w:val="1"/>
      <w:numFmt w:val="lowerLetter"/>
      <w:lvlText w:val="%5."/>
      <w:lvlJc w:val="left"/>
      <w:pPr>
        <w:ind w:left="3352" w:hanging="360"/>
      </w:pPr>
      <w:rPr>
        <w:rFonts w:cs="Times New Roman"/>
      </w:rPr>
    </w:lvl>
    <w:lvl w:ilvl="5" w:tplc="0410001B" w:tentative="1">
      <w:start w:val="1"/>
      <w:numFmt w:val="lowerRoman"/>
      <w:lvlText w:val="%6."/>
      <w:lvlJc w:val="right"/>
      <w:pPr>
        <w:ind w:left="4072" w:hanging="180"/>
      </w:pPr>
      <w:rPr>
        <w:rFonts w:cs="Times New Roman"/>
      </w:rPr>
    </w:lvl>
    <w:lvl w:ilvl="6" w:tplc="0410000F" w:tentative="1">
      <w:start w:val="1"/>
      <w:numFmt w:val="decimal"/>
      <w:lvlText w:val="%7."/>
      <w:lvlJc w:val="left"/>
      <w:pPr>
        <w:ind w:left="4792" w:hanging="360"/>
      </w:pPr>
      <w:rPr>
        <w:rFonts w:cs="Times New Roman"/>
      </w:rPr>
    </w:lvl>
    <w:lvl w:ilvl="7" w:tplc="04100019" w:tentative="1">
      <w:start w:val="1"/>
      <w:numFmt w:val="lowerLetter"/>
      <w:lvlText w:val="%8."/>
      <w:lvlJc w:val="left"/>
      <w:pPr>
        <w:ind w:left="5512" w:hanging="360"/>
      </w:pPr>
      <w:rPr>
        <w:rFonts w:cs="Times New Roman"/>
      </w:rPr>
    </w:lvl>
    <w:lvl w:ilvl="8" w:tplc="0410001B" w:tentative="1">
      <w:start w:val="1"/>
      <w:numFmt w:val="lowerRoman"/>
      <w:lvlText w:val="%9."/>
      <w:lvlJc w:val="right"/>
      <w:pPr>
        <w:ind w:left="6232" w:hanging="180"/>
      </w:pPr>
      <w:rPr>
        <w:rFonts w:cs="Times New Roman"/>
      </w:rPr>
    </w:lvl>
  </w:abstractNum>
  <w:abstractNum w:abstractNumId="32" w15:restartNumberingAfterBreak="0">
    <w:nsid w:val="6A8709F7"/>
    <w:multiLevelType w:val="multilevel"/>
    <w:tmpl w:val="E4D688F0"/>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33" w15:restartNumberingAfterBreak="0">
    <w:nsid w:val="6C0C51FF"/>
    <w:multiLevelType w:val="hybridMultilevel"/>
    <w:tmpl w:val="F3A49596"/>
    <w:lvl w:ilvl="0" w:tplc="1EC497B0">
      <w:start w:val="1"/>
      <w:numFmt w:val="upperLetter"/>
      <w:lvlText w:val="%1)"/>
      <w:lvlJc w:val="left"/>
      <w:pPr>
        <w:ind w:left="383" w:hanging="245"/>
      </w:pPr>
      <w:rPr>
        <w:rFonts w:ascii="Calibri" w:eastAsia="Times New Roman" w:hAnsi="Calibri" w:cs="Calibri" w:hint="default"/>
        <w:w w:val="100"/>
        <w:sz w:val="22"/>
        <w:szCs w:val="22"/>
      </w:rPr>
    </w:lvl>
    <w:lvl w:ilvl="1" w:tplc="EB36F57A">
      <w:numFmt w:val="bullet"/>
      <w:lvlText w:val="•"/>
      <w:lvlJc w:val="left"/>
      <w:pPr>
        <w:ind w:left="1135" w:hanging="245"/>
      </w:pPr>
      <w:rPr>
        <w:rFonts w:hint="default"/>
      </w:rPr>
    </w:lvl>
    <w:lvl w:ilvl="2" w:tplc="FB08E5B2">
      <w:numFmt w:val="bullet"/>
      <w:lvlText w:val="•"/>
      <w:lvlJc w:val="left"/>
      <w:pPr>
        <w:ind w:left="1890" w:hanging="245"/>
      </w:pPr>
      <w:rPr>
        <w:rFonts w:hint="default"/>
      </w:rPr>
    </w:lvl>
    <w:lvl w:ilvl="3" w:tplc="93B06B5A">
      <w:numFmt w:val="bullet"/>
      <w:lvlText w:val="•"/>
      <w:lvlJc w:val="left"/>
      <w:pPr>
        <w:ind w:left="2645" w:hanging="245"/>
      </w:pPr>
      <w:rPr>
        <w:rFonts w:hint="default"/>
      </w:rPr>
    </w:lvl>
    <w:lvl w:ilvl="4" w:tplc="ECA4F9EC">
      <w:numFmt w:val="bullet"/>
      <w:lvlText w:val="•"/>
      <w:lvlJc w:val="left"/>
      <w:pPr>
        <w:ind w:left="3400" w:hanging="245"/>
      </w:pPr>
      <w:rPr>
        <w:rFonts w:hint="default"/>
      </w:rPr>
    </w:lvl>
    <w:lvl w:ilvl="5" w:tplc="8F08BCAA">
      <w:numFmt w:val="bullet"/>
      <w:lvlText w:val="•"/>
      <w:lvlJc w:val="left"/>
      <w:pPr>
        <w:ind w:left="4155" w:hanging="245"/>
      </w:pPr>
      <w:rPr>
        <w:rFonts w:hint="default"/>
      </w:rPr>
    </w:lvl>
    <w:lvl w:ilvl="6" w:tplc="5D120AC8">
      <w:numFmt w:val="bullet"/>
      <w:lvlText w:val="•"/>
      <w:lvlJc w:val="left"/>
      <w:pPr>
        <w:ind w:left="4910" w:hanging="245"/>
      </w:pPr>
      <w:rPr>
        <w:rFonts w:hint="default"/>
      </w:rPr>
    </w:lvl>
    <w:lvl w:ilvl="7" w:tplc="F1307CD6">
      <w:numFmt w:val="bullet"/>
      <w:lvlText w:val="•"/>
      <w:lvlJc w:val="left"/>
      <w:pPr>
        <w:ind w:left="5665" w:hanging="245"/>
      </w:pPr>
      <w:rPr>
        <w:rFonts w:hint="default"/>
      </w:rPr>
    </w:lvl>
    <w:lvl w:ilvl="8" w:tplc="A58ED33C">
      <w:numFmt w:val="bullet"/>
      <w:lvlText w:val="•"/>
      <w:lvlJc w:val="left"/>
      <w:pPr>
        <w:ind w:left="6420" w:hanging="245"/>
      </w:pPr>
      <w:rPr>
        <w:rFonts w:hint="default"/>
      </w:rPr>
    </w:lvl>
  </w:abstractNum>
  <w:abstractNum w:abstractNumId="34" w15:restartNumberingAfterBreak="0">
    <w:nsid w:val="6DCA3527"/>
    <w:multiLevelType w:val="hybridMultilevel"/>
    <w:tmpl w:val="BA5E1812"/>
    <w:lvl w:ilvl="0" w:tplc="0410000B">
      <w:start w:val="1"/>
      <w:numFmt w:val="bullet"/>
      <w:lvlText w:val=""/>
      <w:lvlJc w:val="left"/>
      <w:pPr>
        <w:ind w:left="785" w:hanging="360"/>
      </w:pPr>
      <w:rPr>
        <w:rFonts w:ascii="Wingdings" w:hAnsi="Wingdings" w:hint="default"/>
        <w:w w:val="100"/>
        <w:sz w:val="24"/>
      </w:rPr>
    </w:lvl>
    <w:lvl w:ilvl="1" w:tplc="712AF148">
      <w:numFmt w:val="bullet"/>
      <w:lvlText w:val=""/>
      <w:lvlJc w:val="left"/>
      <w:pPr>
        <w:ind w:left="1483" w:hanging="360"/>
      </w:pPr>
      <w:rPr>
        <w:rFonts w:ascii="Wingdings" w:eastAsia="Times New Roman" w:hAnsi="Wingdings" w:hint="default"/>
        <w:w w:val="100"/>
        <w:sz w:val="24"/>
      </w:rPr>
    </w:lvl>
    <w:lvl w:ilvl="2" w:tplc="EE04AFB0">
      <w:numFmt w:val="bullet"/>
      <w:lvlText w:val="•"/>
      <w:lvlJc w:val="left"/>
      <w:pPr>
        <w:ind w:left="2417" w:hanging="360"/>
      </w:pPr>
      <w:rPr>
        <w:rFonts w:hint="default"/>
      </w:rPr>
    </w:lvl>
    <w:lvl w:ilvl="3" w:tplc="6DFE4BF8">
      <w:numFmt w:val="bullet"/>
      <w:lvlText w:val="•"/>
      <w:lvlJc w:val="left"/>
      <w:pPr>
        <w:ind w:left="3342" w:hanging="360"/>
      </w:pPr>
      <w:rPr>
        <w:rFonts w:hint="default"/>
      </w:rPr>
    </w:lvl>
    <w:lvl w:ilvl="4" w:tplc="EE9C88C6">
      <w:numFmt w:val="bullet"/>
      <w:lvlText w:val="•"/>
      <w:lvlJc w:val="left"/>
      <w:pPr>
        <w:ind w:left="4267" w:hanging="360"/>
      </w:pPr>
      <w:rPr>
        <w:rFonts w:hint="default"/>
      </w:rPr>
    </w:lvl>
    <w:lvl w:ilvl="5" w:tplc="B02299FE">
      <w:numFmt w:val="bullet"/>
      <w:lvlText w:val="•"/>
      <w:lvlJc w:val="left"/>
      <w:pPr>
        <w:ind w:left="5192" w:hanging="360"/>
      </w:pPr>
      <w:rPr>
        <w:rFonts w:hint="default"/>
      </w:rPr>
    </w:lvl>
    <w:lvl w:ilvl="6" w:tplc="500A1C24">
      <w:numFmt w:val="bullet"/>
      <w:lvlText w:val="•"/>
      <w:lvlJc w:val="left"/>
      <w:pPr>
        <w:ind w:left="6117" w:hanging="360"/>
      </w:pPr>
      <w:rPr>
        <w:rFonts w:hint="default"/>
      </w:rPr>
    </w:lvl>
    <w:lvl w:ilvl="7" w:tplc="D13A3458">
      <w:numFmt w:val="bullet"/>
      <w:lvlText w:val="•"/>
      <w:lvlJc w:val="left"/>
      <w:pPr>
        <w:ind w:left="7042" w:hanging="360"/>
      </w:pPr>
      <w:rPr>
        <w:rFonts w:hint="default"/>
      </w:rPr>
    </w:lvl>
    <w:lvl w:ilvl="8" w:tplc="62920C00">
      <w:numFmt w:val="bullet"/>
      <w:lvlText w:val="•"/>
      <w:lvlJc w:val="left"/>
      <w:pPr>
        <w:ind w:left="7968" w:hanging="360"/>
      </w:pPr>
      <w:rPr>
        <w:rFonts w:hint="default"/>
      </w:rPr>
    </w:lvl>
  </w:abstractNum>
  <w:abstractNum w:abstractNumId="35" w15:restartNumberingAfterBreak="0">
    <w:nsid w:val="711919B4"/>
    <w:multiLevelType w:val="hybridMultilevel"/>
    <w:tmpl w:val="2C066BF8"/>
    <w:lvl w:ilvl="0" w:tplc="04100015">
      <w:start w:val="1"/>
      <w:numFmt w:val="upperLetter"/>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36" w15:restartNumberingAfterBreak="0">
    <w:nsid w:val="73A7110D"/>
    <w:multiLevelType w:val="hybridMultilevel"/>
    <w:tmpl w:val="8598BF88"/>
    <w:lvl w:ilvl="0" w:tplc="3D62286E">
      <w:start w:val="1"/>
      <w:numFmt w:val="upperLetter"/>
      <w:lvlText w:val="%1)"/>
      <w:lvlJc w:val="left"/>
      <w:pPr>
        <w:ind w:left="383" w:hanging="245"/>
      </w:pPr>
      <w:rPr>
        <w:rFonts w:ascii="Calibri" w:eastAsia="Times New Roman" w:hAnsi="Calibri" w:cs="Calibri" w:hint="default"/>
        <w:w w:val="100"/>
        <w:sz w:val="22"/>
        <w:szCs w:val="22"/>
      </w:rPr>
    </w:lvl>
    <w:lvl w:ilvl="1" w:tplc="4E54623E">
      <w:numFmt w:val="bullet"/>
      <w:lvlText w:val="•"/>
      <w:lvlJc w:val="left"/>
      <w:pPr>
        <w:ind w:left="1135" w:hanging="245"/>
      </w:pPr>
      <w:rPr>
        <w:rFonts w:hint="default"/>
      </w:rPr>
    </w:lvl>
    <w:lvl w:ilvl="2" w:tplc="3D204DB2">
      <w:numFmt w:val="bullet"/>
      <w:lvlText w:val="•"/>
      <w:lvlJc w:val="left"/>
      <w:pPr>
        <w:ind w:left="1890" w:hanging="245"/>
      </w:pPr>
      <w:rPr>
        <w:rFonts w:hint="default"/>
      </w:rPr>
    </w:lvl>
    <w:lvl w:ilvl="3" w:tplc="2EAE5136">
      <w:numFmt w:val="bullet"/>
      <w:lvlText w:val="•"/>
      <w:lvlJc w:val="left"/>
      <w:pPr>
        <w:ind w:left="2645" w:hanging="245"/>
      </w:pPr>
      <w:rPr>
        <w:rFonts w:hint="default"/>
      </w:rPr>
    </w:lvl>
    <w:lvl w:ilvl="4" w:tplc="F6B88912">
      <w:numFmt w:val="bullet"/>
      <w:lvlText w:val="•"/>
      <w:lvlJc w:val="left"/>
      <w:pPr>
        <w:ind w:left="3400" w:hanging="245"/>
      </w:pPr>
      <w:rPr>
        <w:rFonts w:hint="default"/>
      </w:rPr>
    </w:lvl>
    <w:lvl w:ilvl="5" w:tplc="2196F0FA">
      <w:numFmt w:val="bullet"/>
      <w:lvlText w:val="•"/>
      <w:lvlJc w:val="left"/>
      <w:pPr>
        <w:ind w:left="4155" w:hanging="245"/>
      </w:pPr>
      <w:rPr>
        <w:rFonts w:hint="default"/>
      </w:rPr>
    </w:lvl>
    <w:lvl w:ilvl="6" w:tplc="315889B0">
      <w:numFmt w:val="bullet"/>
      <w:lvlText w:val="•"/>
      <w:lvlJc w:val="left"/>
      <w:pPr>
        <w:ind w:left="4910" w:hanging="245"/>
      </w:pPr>
      <w:rPr>
        <w:rFonts w:hint="default"/>
      </w:rPr>
    </w:lvl>
    <w:lvl w:ilvl="7" w:tplc="991E8BB0">
      <w:numFmt w:val="bullet"/>
      <w:lvlText w:val="•"/>
      <w:lvlJc w:val="left"/>
      <w:pPr>
        <w:ind w:left="5665" w:hanging="245"/>
      </w:pPr>
      <w:rPr>
        <w:rFonts w:hint="default"/>
      </w:rPr>
    </w:lvl>
    <w:lvl w:ilvl="8" w:tplc="4EAED0FC">
      <w:numFmt w:val="bullet"/>
      <w:lvlText w:val="•"/>
      <w:lvlJc w:val="left"/>
      <w:pPr>
        <w:ind w:left="6420" w:hanging="245"/>
      </w:pPr>
      <w:rPr>
        <w:rFonts w:hint="default"/>
      </w:rPr>
    </w:lvl>
  </w:abstractNum>
  <w:abstractNum w:abstractNumId="37" w15:restartNumberingAfterBreak="0">
    <w:nsid w:val="73E207C8"/>
    <w:multiLevelType w:val="hybridMultilevel"/>
    <w:tmpl w:val="4CBAE6CC"/>
    <w:lvl w:ilvl="0" w:tplc="A0626984">
      <w:numFmt w:val="bullet"/>
      <w:lvlText w:val=""/>
      <w:lvlJc w:val="left"/>
      <w:pPr>
        <w:ind w:left="2780" w:hanging="360"/>
      </w:pPr>
      <w:rPr>
        <w:rFonts w:ascii="Symbol" w:eastAsia="Times New Roman" w:hAnsi="Symbol" w:hint="default"/>
        <w:w w:val="100"/>
        <w:sz w:val="24"/>
      </w:rPr>
    </w:lvl>
    <w:lvl w:ilvl="1" w:tplc="712AF148">
      <w:numFmt w:val="bullet"/>
      <w:lvlText w:val=""/>
      <w:lvlJc w:val="left"/>
      <w:pPr>
        <w:ind w:left="3478" w:hanging="360"/>
      </w:pPr>
      <w:rPr>
        <w:rFonts w:ascii="Wingdings" w:eastAsia="Times New Roman" w:hAnsi="Wingdings" w:hint="default"/>
        <w:w w:val="100"/>
        <w:sz w:val="24"/>
      </w:rPr>
    </w:lvl>
    <w:lvl w:ilvl="2" w:tplc="EE04AFB0">
      <w:numFmt w:val="bullet"/>
      <w:lvlText w:val="•"/>
      <w:lvlJc w:val="left"/>
      <w:pPr>
        <w:ind w:left="4412" w:hanging="360"/>
      </w:pPr>
      <w:rPr>
        <w:rFonts w:hint="default"/>
      </w:rPr>
    </w:lvl>
    <w:lvl w:ilvl="3" w:tplc="6DFE4BF8">
      <w:numFmt w:val="bullet"/>
      <w:lvlText w:val="•"/>
      <w:lvlJc w:val="left"/>
      <w:pPr>
        <w:ind w:left="5337" w:hanging="360"/>
      </w:pPr>
      <w:rPr>
        <w:rFonts w:hint="default"/>
      </w:rPr>
    </w:lvl>
    <w:lvl w:ilvl="4" w:tplc="EE9C88C6">
      <w:numFmt w:val="bullet"/>
      <w:lvlText w:val="•"/>
      <w:lvlJc w:val="left"/>
      <w:pPr>
        <w:ind w:left="6262" w:hanging="360"/>
      </w:pPr>
      <w:rPr>
        <w:rFonts w:hint="default"/>
      </w:rPr>
    </w:lvl>
    <w:lvl w:ilvl="5" w:tplc="B02299FE">
      <w:numFmt w:val="bullet"/>
      <w:lvlText w:val="•"/>
      <w:lvlJc w:val="left"/>
      <w:pPr>
        <w:ind w:left="7187" w:hanging="360"/>
      </w:pPr>
      <w:rPr>
        <w:rFonts w:hint="default"/>
      </w:rPr>
    </w:lvl>
    <w:lvl w:ilvl="6" w:tplc="500A1C24">
      <w:numFmt w:val="bullet"/>
      <w:lvlText w:val="•"/>
      <w:lvlJc w:val="left"/>
      <w:pPr>
        <w:ind w:left="8112" w:hanging="360"/>
      </w:pPr>
      <w:rPr>
        <w:rFonts w:hint="default"/>
      </w:rPr>
    </w:lvl>
    <w:lvl w:ilvl="7" w:tplc="D13A3458">
      <w:numFmt w:val="bullet"/>
      <w:lvlText w:val="•"/>
      <w:lvlJc w:val="left"/>
      <w:pPr>
        <w:ind w:left="9037" w:hanging="360"/>
      </w:pPr>
      <w:rPr>
        <w:rFonts w:hint="default"/>
      </w:rPr>
    </w:lvl>
    <w:lvl w:ilvl="8" w:tplc="62920C00">
      <w:numFmt w:val="bullet"/>
      <w:lvlText w:val="•"/>
      <w:lvlJc w:val="left"/>
      <w:pPr>
        <w:ind w:left="9963" w:hanging="360"/>
      </w:pPr>
      <w:rPr>
        <w:rFonts w:hint="default"/>
      </w:rPr>
    </w:lvl>
  </w:abstractNum>
  <w:abstractNum w:abstractNumId="38" w15:restartNumberingAfterBreak="0">
    <w:nsid w:val="7718368B"/>
    <w:multiLevelType w:val="hybridMultilevel"/>
    <w:tmpl w:val="41F6D128"/>
    <w:lvl w:ilvl="0" w:tplc="04100015">
      <w:start w:val="1"/>
      <w:numFmt w:val="upperLetter"/>
      <w:lvlText w:val="%1."/>
      <w:lvlJc w:val="left"/>
      <w:pPr>
        <w:ind w:left="360" w:hanging="360"/>
      </w:pPr>
      <w:rPr>
        <w:rFonts w:cs="Times New Roman"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9" w15:restartNumberingAfterBreak="0">
    <w:nsid w:val="78714B0E"/>
    <w:multiLevelType w:val="hybridMultilevel"/>
    <w:tmpl w:val="2EF4AE16"/>
    <w:lvl w:ilvl="0" w:tplc="0A0E1822">
      <w:start w:val="1"/>
      <w:numFmt w:val="upperLetter"/>
      <w:lvlText w:val="%1)"/>
      <w:lvlJc w:val="left"/>
      <w:pPr>
        <w:ind w:left="383" w:hanging="245"/>
      </w:pPr>
      <w:rPr>
        <w:rFonts w:ascii="Calibri" w:eastAsia="Times New Roman" w:hAnsi="Calibri" w:cs="Calibri" w:hint="default"/>
        <w:w w:val="100"/>
        <w:sz w:val="22"/>
        <w:szCs w:val="22"/>
      </w:rPr>
    </w:lvl>
    <w:lvl w:ilvl="1" w:tplc="322C1822">
      <w:numFmt w:val="bullet"/>
      <w:lvlText w:val="•"/>
      <w:lvlJc w:val="left"/>
      <w:pPr>
        <w:ind w:left="1135" w:hanging="245"/>
      </w:pPr>
      <w:rPr>
        <w:rFonts w:hint="default"/>
      </w:rPr>
    </w:lvl>
    <w:lvl w:ilvl="2" w:tplc="177EB1E8">
      <w:numFmt w:val="bullet"/>
      <w:lvlText w:val="•"/>
      <w:lvlJc w:val="left"/>
      <w:pPr>
        <w:ind w:left="1890" w:hanging="245"/>
      </w:pPr>
      <w:rPr>
        <w:rFonts w:hint="default"/>
      </w:rPr>
    </w:lvl>
    <w:lvl w:ilvl="3" w:tplc="BE38EBF4">
      <w:numFmt w:val="bullet"/>
      <w:lvlText w:val="•"/>
      <w:lvlJc w:val="left"/>
      <w:pPr>
        <w:ind w:left="2645" w:hanging="245"/>
      </w:pPr>
      <w:rPr>
        <w:rFonts w:hint="default"/>
      </w:rPr>
    </w:lvl>
    <w:lvl w:ilvl="4" w:tplc="896EB0A4">
      <w:numFmt w:val="bullet"/>
      <w:lvlText w:val="•"/>
      <w:lvlJc w:val="left"/>
      <w:pPr>
        <w:ind w:left="3400" w:hanging="245"/>
      </w:pPr>
      <w:rPr>
        <w:rFonts w:hint="default"/>
      </w:rPr>
    </w:lvl>
    <w:lvl w:ilvl="5" w:tplc="FC3C221A">
      <w:numFmt w:val="bullet"/>
      <w:lvlText w:val="•"/>
      <w:lvlJc w:val="left"/>
      <w:pPr>
        <w:ind w:left="4155" w:hanging="245"/>
      </w:pPr>
      <w:rPr>
        <w:rFonts w:hint="default"/>
      </w:rPr>
    </w:lvl>
    <w:lvl w:ilvl="6" w:tplc="C42448B2">
      <w:numFmt w:val="bullet"/>
      <w:lvlText w:val="•"/>
      <w:lvlJc w:val="left"/>
      <w:pPr>
        <w:ind w:left="4910" w:hanging="245"/>
      </w:pPr>
      <w:rPr>
        <w:rFonts w:hint="default"/>
      </w:rPr>
    </w:lvl>
    <w:lvl w:ilvl="7" w:tplc="26E0B9DC">
      <w:numFmt w:val="bullet"/>
      <w:lvlText w:val="•"/>
      <w:lvlJc w:val="left"/>
      <w:pPr>
        <w:ind w:left="5665" w:hanging="245"/>
      </w:pPr>
      <w:rPr>
        <w:rFonts w:hint="default"/>
      </w:rPr>
    </w:lvl>
    <w:lvl w:ilvl="8" w:tplc="CF6E5EF6">
      <w:numFmt w:val="bullet"/>
      <w:lvlText w:val="•"/>
      <w:lvlJc w:val="left"/>
      <w:pPr>
        <w:ind w:left="6420" w:hanging="245"/>
      </w:pPr>
      <w:rPr>
        <w:rFonts w:hint="default"/>
      </w:rPr>
    </w:lvl>
  </w:abstractNum>
  <w:abstractNum w:abstractNumId="40" w15:restartNumberingAfterBreak="0">
    <w:nsid w:val="7B832998"/>
    <w:multiLevelType w:val="hybridMultilevel"/>
    <w:tmpl w:val="DA70905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32"/>
  </w:num>
  <w:num w:numId="2">
    <w:abstractNumId w:val="37"/>
  </w:num>
  <w:num w:numId="3">
    <w:abstractNumId w:val="17"/>
  </w:num>
  <w:num w:numId="4">
    <w:abstractNumId w:val="31"/>
  </w:num>
  <w:num w:numId="5">
    <w:abstractNumId w:val="30"/>
  </w:num>
  <w:num w:numId="6">
    <w:abstractNumId w:val="35"/>
  </w:num>
  <w:num w:numId="7">
    <w:abstractNumId w:val="34"/>
  </w:num>
  <w:num w:numId="8">
    <w:abstractNumId w:val="18"/>
  </w:num>
  <w:num w:numId="9">
    <w:abstractNumId w:val="39"/>
  </w:num>
  <w:num w:numId="10">
    <w:abstractNumId w:val="15"/>
  </w:num>
  <w:num w:numId="11">
    <w:abstractNumId w:val="13"/>
  </w:num>
  <w:num w:numId="12">
    <w:abstractNumId w:val="29"/>
  </w:num>
  <w:num w:numId="13">
    <w:abstractNumId w:val="11"/>
  </w:num>
  <w:num w:numId="14">
    <w:abstractNumId w:val="16"/>
  </w:num>
  <w:num w:numId="15">
    <w:abstractNumId w:val="33"/>
  </w:num>
  <w:num w:numId="16">
    <w:abstractNumId w:val="10"/>
  </w:num>
  <w:num w:numId="17">
    <w:abstractNumId w:val="12"/>
  </w:num>
  <w:num w:numId="18">
    <w:abstractNumId w:val="36"/>
  </w:num>
  <w:num w:numId="19">
    <w:abstractNumId w:val="14"/>
  </w:num>
  <w:num w:numId="20">
    <w:abstractNumId w:val="40"/>
  </w:num>
  <w:num w:numId="21">
    <w:abstractNumId w:val="9"/>
  </w:num>
  <w:num w:numId="22">
    <w:abstractNumId w:val="8"/>
  </w:num>
  <w:num w:numId="23">
    <w:abstractNumId w:val="7"/>
  </w:num>
  <w:num w:numId="24">
    <w:abstractNumId w:val="6"/>
  </w:num>
  <w:num w:numId="25">
    <w:abstractNumId w:val="5"/>
  </w:num>
  <w:num w:numId="26">
    <w:abstractNumId w:val="4"/>
  </w:num>
  <w:num w:numId="27">
    <w:abstractNumId w:val="3"/>
  </w:num>
  <w:num w:numId="28">
    <w:abstractNumId w:val="2"/>
  </w:num>
  <w:num w:numId="29">
    <w:abstractNumId w:val="1"/>
  </w:num>
  <w:num w:numId="30">
    <w:abstractNumId w:val="0"/>
  </w:num>
  <w:num w:numId="31">
    <w:abstractNumId w:val="38"/>
  </w:num>
  <w:num w:numId="3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defaultTabStop w:val="850"/>
  <w:hyphenationZone w:val="283"/>
  <w:drawingGridHorizontalSpacing w:val="120"/>
  <w:drawingGridVerticalSpacing w:val="120"/>
  <w:displayHorizontalDrawingGridEvery w:val="0"/>
  <w:displayVerticalDrawingGridEvery w:val="3"/>
  <w:characterSpacingControl w:val="compressPunctuation"/>
  <w:doNotValidateAgainstSchema/>
  <w:doNotDemarcateInvalidXml/>
  <w:footnotePr>
    <w:footnote w:id="-1"/>
    <w:footnote w:id="0"/>
  </w:footnotePr>
  <w:endnotePr>
    <w:pos w:val="sectEnd"/>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7EA"/>
    <w:rsid w:val="00081910"/>
    <w:rsid w:val="000B02FE"/>
    <w:rsid w:val="000C564F"/>
    <w:rsid w:val="001C18CA"/>
    <w:rsid w:val="00214F43"/>
    <w:rsid w:val="00256329"/>
    <w:rsid w:val="00270F3C"/>
    <w:rsid w:val="00280D20"/>
    <w:rsid w:val="002E2EFC"/>
    <w:rsid w:val="00313255"/>
    <w:rsid w:val="00347230"/>
    <w:rsid w:val="0038600E"/>
    <w:rsid w:val="003B501C"/>
    <w:rsid w:val="003D2A18"/>
    <w:rsid w:val="004164C7"/>
    <w:rsid w:val="004416D1"/>
    <w:rsid w:val="0045763C"/>
    <w:rsid w:val="004712A3"/>
    <w:rsid w:val="004A5992"/>
    <w:rsid w:val="004C4593"/>
    <w:rsid w:val="00510026"/>
    <w:rsid w:val="00523B26"/>
    <w:rsid w:val="00543464"/>
    <w:rsid w:val="00566CF0"/>
    <w:rsid w:val="00591129"/>
    <w:rsid w:val="005A5C05"/>
    <w:rsid w:val="005B1CA2"/>
    <w:rsid w:val="005D7FBE"/>
    <w:rsid w:val="006C210D"/>
    <w:rsid w:val="00720A82"/>
    <w:rsid w:val="00745686"/>
    <w:rsid w:val="0085274A"/>
    <w:rsid w:val="008A7AB9"/>
    <w:rsid w:val="008C73B4"/>
    <w:rsid w:val="00921E61"/>
    <w:rsid w:val="00936F10"/>
    <w:rsid w:val="00944AF3"/>
    <w:rsid w:val="009A421E"/>
    <w:rsid w:val="009D57EA"/>
    <w:rsid w:val="00A23617"/>
    <w:rsid w:val="00A61A29"/>
    <w:rsid w:val="00B05AF9"/>
    <w:rsid w:val="00BC60B5"/>
    <w:rsid w:val="00BD617C"/>
    <w:rsid w:val="00BD7A24"/>
    <w:rsid w:val="00BF4906"/>
    <w:rsid w:val="00C02A1B"/>
    <w:rsid w:val="00C21C13"/>
    <w:rsid w:val="00C432A7"/>
    <w:rsid w:val="00C622E7"/>
    <w:rsid w:val="00CC4AAA"/>
    <w:rsid w:val="00CE62C3"/>
    <w:rsid w:val="00D20256"/>
    <w:rsid w:val="00D56D39"/>
    <w:rsid w:val="00D913E7"/>
    <w:rsid w:val="00DC5512"/>
    <w:rsid w:val="00E2317D"/>
    <w:rsid w:val="00E25992"/>
    <w:rsid w:val="00E40E9A"/>
    <w:rsid w:val="00EB5A67"/>
    <w:rsid w:val="00EC514B"/>
    <w:rsid w:val="00EC6E4E"/>
    <w:rsid w:val="00ED359B"/>
    <w:rsid w:val="00EE0967"/>
    <w:rsid w:val="00F136CE"/>
    <w:rsid w:val="00F32C9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ABC6436"/>
  <w14:defaultImageDpi w14:val="0"/>
  <w15:docId w15:val="{4C96A84E-6918-4D50-BDFD-A516F299C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oa heading" w:semiHidden="1" w:unhideWhenUsed="1"/>
    <w:lsdException w:name="List Number" w:semiHidden="1" w:unhideWhenUsed="1"/>
    <w:lsdException w:name="List 2" w:semiHidden="1" w:unhideWhenUsed="1"/>
    <w:lsdException w:name="Title" w:uiPriority="10" w:qFormat="1"/>
    <w:lsdException w:name="Default Paragraph Font" w:semiHidden="1"/>
    <w:lsdException w:name="Body Text" w:uiPriority="1" w:qFormat="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autoSpaceDE w:val="0"/>
      <w:autoSpaceDN w:val="0"/>
      <w:adjustRightInd w:val="0"/>
      <w:spacing w:after="0" w:line="240" w:lineRule="auto"/>
    </w:pPr>
    <w:rPr>
      <w:rFonts w:ascii="Arial" w:hAnsi="Arial" w:cs="Arial"/>
      <w:sz w:val="24"/>
      <w:szCs w:val="24"/>
    </w:rPr>
  </w:style>
  <w:style w:type="paragraph" w:styleId="Titolo1">
    <w:name w:val="heading 1"/>
    <w:basedOn w:val="Normale"/>
    <w:link w:val="Titolo1Carattere"/>
    <w:uiPriority w:val="1"/>
    <w:qFormat/>
    <w:pPr>
      <w:ind w:left="20"/>
      <w:outlineLvl w:val="0"/>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Pr>
      <w:rFonts w:ascii="Times New Roman" w:hAnsi="Times New Roman" w:cs="Times New Roman"/>
      <w:b/>
      <w:bCs/>
    </w:rPr>
  </w:style>
  <w:style w:type="paragraph" w:styleId="Paragrafoelenco">
    <w:name w:val="List Paragraph"/>
    <w:basedOn w:val="Normale"/>
    <w:uiPriority w:val="1"/>
    <w:qFormat/>
    <w:pPr>
      <w:spacing w:after="200" w:line="276" w:lineRule="auto"/>
      <w:ind w:left="720"/>
      <w:contextualSpacing/>
    </w:pPr>
    <w:rPr>
      <w:rFonts w:ascii="Calibri" w:hAnsi="Calibri" w:cs="Calibri"/>
      <w:sz w:val="22"/>
      <w:szCs w:val="22"/>
    </w:rPr>
  </w:style>
  <w:style w:type="paragraph" w:styleId="Intestazione">
    <w:name w:val="header"/>
    <w:basedOn w:val="Normale"/>
    <w:link w:val="IntestazioneCarattere"/>
    <w:uiPriority w:val="99"/>
    <w:rsid w:val="00280D20"/>
    <w:pPr>
      <w:tabs>
        <w:tab w:val="center" w:pos="4819"/>
        <w:tab w:val="right" w:pos="9638"/>
      </w:tabs>
    </w:pPr>
  </w:style>
  <w:style w:type="character" w:customStyle="1" w:styleId="IntestazioneCarattere">
    <w:name w:val="Intestazione Carattere"/>
    <w:basedOn w:val="Carpredefinitoparagrafo"/>
    <w:link w:val="Intestazione"/>
    <w:uiPriority w:val="99"/>
    <w:locked/>
    <w:rsid w:val="00280D20"/>
    <w:rPr>
      <w:rFonts w:ascii="Arial" w:hAnsi="Arial" w:cs="Arial"/>
      <w:sz w:val="24"/>
      <w:szCs w:val="24"/>
    </w:rPr>
  </w:style>
  <w:style w:type="paragraph" w:styleId="Pidipagina">
    <w:name w:val="footer"/>
    <w:basedOn w:val="Normale"/>
    <w:link w:val="PidipaginaCarattere"/>
    <w:uiPriority w:val="99"/>
    <w:rsid w:val="00280D20"/>
    <w:pPr>
      <w:tabs>
        <w:tab w:val="center" w:pos="4819"/>
        <w:tab w:val="right" w:pos="9638"/>
      </w:tabs>
    </w:pPr>
  </w:style>
  <w:style w:type="character" w:customStyle="1" w:styleId="PidipaginaCarattere">
    <w:name w:val="Piè di pagina Carattere"/>
    <w:basedOn w:val="Carpredefinitoparagrafo"/>
    <w:link w:val="Pidipagina"/>
    <w:uiPriority w:val="99"/>
    <w:locked/>
    <w:rsid w:val="00280D20"/>
    <w:rPr>
      <w:rFonts w:ascii="Arial" w:hAnsi="Arial" w:cs="Arial"/>
      <w:sz w:val="24"/>
      <w:szCs w:val="24"/>
    </w:rPr>
  </w:style>
  <w:style w:type="character" w:styleId="Rimandocommento">
    <w:name w:val="annotation reference"/>
    <w:basedOn w:val="Carpredefinitoparagrafo"/>
    <w:uiPriority w:val="99"/>
    <w:rsid w:val="004A5992"/>
    <w:rPr>
      <w:rFonts w:cs="Times New Roman"/>
      <w:sz w:val="16"/>
      <w:szCs w:val="16"/>
    </w:rPr>
  </w:style>
  <w:style w:type="paragraph" w:styleId="Testocommento">
    <w:name w:val="annotation text"/>
    <w:basedOn w:val="Normale"/>
    <w:link w:val="TestocommentoCarattere"/>
    <w:uiPriority w:val="99"/>
    <w:rsid w:val="004A5992"/>
    <w:rPr>
      <w:sz w:val="20"/>
      <w:szCs w:val="20"/>
    </w:rPr>
  </w:style>
  <w:style w:type="character" w:customStyle="1" w:styleId="TestocommentoCarattere">
    <w:name w:val="Testo commento Carattere"/>
    <w:basedOn w:val="Carpredefinitoparagrafo"/>
    <w:link w:val="Testocommento"/>
    <w:uiPriority w:val="99"/>
    <w:locked/>
    <w:rsid w:val="004A5992"/>
    <w:rPr>
      <w:rFonts w:ascii="Arial" w:hAnsi="Arial" w:cs="Arial"/>
      <w:sz w:val="20"/>
      <w:szCs w:val="20"/>
    </w:rPr>
  </w:style>
  <w:style w:type="paragraph" w:styleId="Soggettocommento">
    <w:name w:val="annotation subject"/>
    <w:basedOn w:val="Testocommento"/>
    <w:next w:val="Testocommento"/>
    <w:link w:val="SoggettocommentoCarattere"/>
    <w:uiPriority w:val="99"/>
    <w:rsid w:val="004A5992"/>
    <w:rPr>
      <w:b/>
      <w:bCs/>
    </w:rPr>
  </w:style>
  <w:style w:type="character" w:customStyle="1" w:styleId="SoggettocommentoCarattere">
    <w:name w:val="Soggetto commento Carattere"/>
    <w:basedOn w:val="TestocommentoCarattere"/>
    <w:link w:val="Soggettocommento"/>
    <w:uiPriority w:val="99"/>
    <w:locked/>
    <w:rsid w:val="004A5992"/>
    <w:rPr>
      <w:rFonts w:ascii="Arial" w:hAnsi="Arial" w:cs="Arial"/>
      <w:b/>
      <w:bCs/>
      <w:sz w:val="20"/>
      <w:szCs w:val="20"/>
    </w:rPr>
  </w:style>
  <w:style w:type="paragraph" w:styleId="Testofumetto">
    <w:name w:val="Balloon Text"/>
    <w:basedOn w:val="Normale"/>
    <w:link w:val="TestofumettoCarattere"/>
    <w:uiPriority w:val="99"/>
    <w:semiHidden/>
    <w:unhideWhenUsed/>
    <w:rsid w:val="004A5992"/>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locked/>
    <w:rsid w:val="004A5992"/>
    <w:rPr>
      <w:rFonts w:ascii="Segoe UI" w:hAnsi="Segoe UI" w:cs="Segoe UI"/>
      <w:sz w:val="18"/>
      <w:szCs w:val="18"/>
    </w:rPr>
  </w:style>
  <w:style w:type="table" w:customStyle="1" w:styleId="TableNormal">
    <w:name w:val="Table Normal"/>
    <w:uiPriority w:val="2"/>
    <w:semiHidden/>
    <w:unhideWhenUsed/>
    <w:qFormat/>
    <w:rsid w:val="00944AF3"/>
    <w:pPr>
      <w:widowControl w:val="0"/>
      <w:autoSpaceDE w:val="0"/>
      <w:autoSpaceDN w:val="0"/>
      <w:spacing w:after="0" w:line="240" w:lineRule="auto"/>
    </w:pPr>
    <w:rPr>
      <w:lang w:val="en-US" w:eastAsia="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944AF3"/>
    <w:pPr>
      <w:adjustRightInd/>
    </w:pPr>
    <w:rPr>
      <w:lang w:val="en-US" w:eastAsia="en-US"/>
    </w:rPr>
  </w:style>
  <w:style w:type="character" w:customStyle="1" w:styleId="CorpotestoCarattere">
    <w:name w:val="Corpo testo Carattere"/>
    <w:basedOn w:val="Carpredefinitoparagrafo"/>
    <w:link w:val="Corpotesto"/>
    <w:uiPriority w:val="1"/>
    <w:locked/>
    <w:rsid w:val="00944AF3"/>
    <w:rPr>
      <w:rFonts w:ascii="Arial" w:hAnsi="Arial" w:cs="Arial"/>
      <w:sz w:val="24"/>
      <w:szCs w:val="24"/>
      <w:lang w:val="en-US" w:eastAsia="en-US"/>
    </w:rPr>
  </w:style>
  <w:style w:type="paragraph" w:customStyle="1" w:styleId="TableParagraph">
    <w:name w:val="Table Paragraph"/>
    <w:basedOn w:val="Normale"/>
    <w:uiPriority w:val="1"/>
    <w:qFormat/>
    <w:rsid w:val="00944AF3"/>
    <w:pPr>
      <w:adjustRightInd/>
    </w:pPr>
    <w:rPr>
      <w:rFonts w:ascii="Calibri" w:hAnsi="Calibri" w:cs="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3087951">
      <w:marLeft w:val="0"/>
      <w:marRight w:val="0"/>
      <w:marTop w:val="0"/>
      <w:marBottom w:val="0"/>
      <w:divBdr>
        <w:top w:val="none" w:sz="0" w:space="0" w:color="auto"/>
        <w:left w:val="none" w:sz="0" w:space="0" w:color="auto"/>
        <w:bottom w:val="none" w:sz="0" w:space="0" w:color="auto"/>
        <w:right w:val="none" w:sz="0" w:space="0" w:color="auto"/>
      </w:divBdr>
    </w:div>
    <w:div w:id="150308795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9</Pages>
  <Words>1735</Words>
  <Characters>9893</Characters>
  <Application>Microsoft Office Word</Application>
  <DocSecurity>0</DocSecurity>
  <Lines>82</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ASL</dc:creator>
  <cp:keywords/>
  <dc:description/>
  <cp:lastModifiedBy>Laura</cp:lastModifiedBy>
  <cp:revision>3</cp:revision>
  <cp:lastPrinted>2017-05-17T13:35:00Z</cp:lastPrinted>
  <dcterms:created xsi:type="dcterms:W3CDTF">2021-07-12T09:13:00Z</dcterms:created>
  <dcterms:modified xsi:type="dcterms:W3CDTF">2025-11-24T09:24:00Z</dcterms:modified>
</cp:coreProperties>
</file>